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6015D" w14:textId="77777777" w:rsidR="003D7F49" w:rsidRPr="009A4797" w:rsidRDefault="003D7F49" w:rsidP="003D7F49">
      <w:pPr>
        <w:jc w:val="center"/>
        <w:rPr>
          <w:rFonts w:cs="Times New Roman"/>
          <w:b/>
          <w:sz w:val="22"/>
          <w:u w:val="single"/>
        </w:rPr>
      </w:pPr>
      <w:r w:rsidRPr="009A4797">
        <w:rPr>
          <w:rFonts w:cs="Times New Roman"/>
          <w:b/>
          <w:sz w:val="22"/>
          <w:u w:val="single"/>
        </w:rPr>
        <w:t>Opis przedmiotu zamówienia</w:t>
      </w:r>
    </w:p>
    <w:p w14:paraId="38BF5BF9" w14:textId="77777777" w:rsidR="003D7F49" w:rsidRPr="00421E60" w:rsidRDefault="003D7F49" w:rsidP="003D7F49">
      <w:pPr>
        <w:jc w:val="center"/>
        <w:rPr>
          <w:rFonts w:cs="Times New Roman"/>
          <w:sz w:val="22"/>
        </w:rPr>
      </w:pPr>
      <w:r w:rsidRPr="009A4797">
        <w:rPr>
          <w:rFonts w:cs="Times New Roman"/>
          <w:sz w:val="22"/>
        </w:rPr>
        <w:t>Zestaw nr 7 -Owoce i warzywa</w:t>
      </w:r>
    </w:p>
    <w:p w14:paraId="4DAC96BE" w14:textId="77777777" w:rsidR="003D7F49" w:rsidRDefault="003D7F49"/>
    <w:tbl>
      <w:tblPr>
        <w:tblStyle w:val="Tabela-Siatka"/>
        <w:tblW w:w="9074" w:type="dxa"/>
        <w:tblLayout w:type="fixed"/>
        <w:tblLook w:val="0000" w:firstRow="0" w:lastRow="0" w:firstColumn="0" w:lastColumn="0" w:noHBand="0" w:noVBand="0"/>
      </w:tblPr>
      <w:tblGrid>
        <w:gridCol w:w="564"/>
        <w:gridCol w:w="6258"/>
        <w:gridCol w:w="421"/>
        <w:gridCol w:w="140"/>
        <w:gridCol w:w="281"/>
        <w:gridCol w:w="281"/>
        <w:gridCol w:w="1129"/>
      </w:tblGrid>
      <w:tr w:rsidR="003D7F49" w14:paraId="6FCCFFEA" w14:textId="77777777" w:rsidTr="003D7F49">
        <w:trPr>
          <w:trHeight w:val="701"/>
        </w:trPr>
        <w:tc>
          <w:tcPr>
            <w:tcW w:w="564" w:type="dxa"/>
          </w:tcPr>
          <w:p w14:paraId="7985E770" w14:textId="77777777" w:rsidR="003D7F49" w:rsidRDefault="003D7F49" w:rsidP="00FA2DA2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Lp.</w:t>
            </w:r>
          </w:p>
          <w:p w14:paraId="210CBF35" w14:textId="77777777" w:rsidR="003D7F49" w:rsidRDefault="003D7F49" w:rsidP="00FA2DA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58" w:type="dxa"/>
          </w:tcPr>
          <w:p w14:paraId="01101020" w14:textId="77777777" w:rsidR="003D7F49" w:rsidRDefault="003D7F49" w:rsidP="00FA2DA2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</w:t>
            </w:r>
          </w:p>
        </w:tc>
        <w:tc>
          <w:tcPr>
            <w:tcW w:w="421" w:type="dxa"/>
          </w:tcPr>
          <w:p w14:paraId="6047541F" w14:textId="77777777" w:rsidR="003D7F49" w:rsidRDefault="003D7F49" w:rsidP="00FA2DA2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Kod CPV</w:t>
            </w:r>
          </w:p>
        </w:tc>
        <w:tc>
          <w:tcPr>
            <w:tcW w:w="702" w:type="dxa"/>
            <w:gridSpan w:val="3"/>
          </w:tcPr>
          <w:p w14:paraId="2B730174" w14:textId="77777777" w:rsidR="003D7F49" w:rsidRDefault="003D7F49" w:rsidP="00FA2DA2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J.m.</w:t>
            </w:r>
          </w:p>
        </w:tc>
        <w:tc>
          <w:tcPr>
            <w:tcW w:w="1129" w:type="dxa"/>
          </w:tcPr>
          <w:p w14:paraId="760B9C6C" w14:textId="77777777" w:rsidR="003D7F49" w:rsidRDefault="003D7F49" w:rsidP="00FA2DA2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</w:t>
            </w:r>
          </w:p>
          <w:p w14:paraId="367CE0E8" w14:textId="77777777" w:rsidR="003D7F49" w:rsidRDefault="003D7F49" w:rsidP="00FA2DA2">
            <w:pPr>
              <w:widowControl w:val="0"/>
              <w:jc w:val="center"/>
            </w:pPr>
            <w:r>
              <w:rPr>
                <w:sz w:val="18"/>
                <w:szCs w:val="18"/>
              </w:rPr>
              <w:t>szacunkowa</w:t>
            </w:r>
          </w:p>
        </w:tc>
      </w:tr>
      <w:tr w:rsidR="003D7F49" w:rsidRPr="00421E60" w14:paraId="1470E857" w14:textId="77777777" w:rsidTr="003D7F49">
        <w:tc>
          <w:tcPr>
            <w:tcW w:w="564" w:type="dxa"/>
          </w:tcPr>
          <w:p w14:paraId="2682B9D5" w14:textId="77777777" w:rsidR="003D7F49" w:rsidRPr="00421E60" w:rsidRDefault="003D7F49" w:rsidP="00FA2DA2">
            <w:pPr>
              <w:snapToGrid w:val="0"/>
              <w:spacing w:after="200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1</w:t>
            </w:r>
          </w:p>
        </w:tc>
        <w:tc>
          <w:tcPr>
            <w:tcW w:w="6258" w:type="dxa"/>
          </w:tcPr>
          <w:p w14:paraId="001FE3BE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Pomarańcze (klasa I)</w:t>
            </w:r>
          </w:p>
          <w:p w14:paraId="6270AED0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17EF43A6" w14:textId="77777777" w:rsidR="003D7F49" w:rsidRPr="00421E60" w:rsidRDefault="003D7F49" w:rsidP="003D7F49">
            <w:pPr>
              <w:numPr>
                <w:ilvl w:val="0"/>
                <w:numId w:val="66"/>
              </w:numPr>
              <w:suppressAutoHyphens/>
              <w:spacing w:after="20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barwa właściwa dla danej odmiany, od żółtej do czerwonej, skórka cienka i jednolita, miąższ słodki, zapach charakterystyczny,</w:t>
            </w:r>
          </w:p>
          <w:p w14:paraId="5102F040" w14:textId="77777777" w:rsidR="003D7F49" w:rsidRPr="00421E60" w:rsidRDefault="003D7F49" w:rsidP="003D7F49">
            <w:pPr>
              <w:numPr>
                <w:ilvl w:val="0"/>
                <w:numId w:val="66"/>
              </w:numPr>
              <w:suppressAutoHyphens/>
              <w:spacing w:after="20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wolne od oznak wewnętrznego wysychania,</w:t>
            </w:r>
          </w:p>
          <w:p w14:paraId="78C7A2E2" w14:textId="77777777" w:rsidR="003D7F49" w:rsidRPr="00421E60" w:rsidRDefault="003D7F49" w:rsidP="003D7F49">
            <w:pPr>
              <w:numPr>
                <w:ilvl w:val="0"/>
                <w:numId w:val="66"/>
              </w:numPr>
              <w:suppressAutoHyphens/>
              <w:spacing w:after="20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obcych smaków i/lub zapachów,</w:t>
            </w:r>
          </w:p>
          <w:p w14:paraId="1DC0BDED" w14:textId="77777777" w:rsidR="003D7F49" w:rsidRPr="00421E60" w:rsidRDefault="003D7F49" w:rsidP="003D7F49">
            <w:pPr>
              <w:numPr>
                <w:ilvl w:val="0"/>
                <w:numId w:val="66"/>
              </w:numPr>
              <w:suppressAutoHyphens/>
              <w:spacing w:after="20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przy dostawach jednolite pod względem odmiany, pochodzenia, wielkości, jakości i wybarwienia,  jednakowo dojrzałe i w tym samym stopniu rozwoju,</w:t>
            </w:r>
          </w:p>
          <w:p w14:paraId="0642F076" w14:textId="77777777" w:rsidR="003D7F49" w:rsidRPr="00421E60" w:rsidRDefault="003D7F49" w:rsidP="003D7F49">
            <w:pPr>
              <w:numPr>
                <w:ilvl w:val="0"/>
                <w:numId w:val="66"/>
              </w:numPr>
              <w:suppressAutoHyphens/>
              <w:spacing w:after="200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waga 1 szt. od 200 g do 250 g.</w:t>
            </w:r>
          </w:p>
          <w:p w14:paraId="510F9DA8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5F20181C" w14:textId="77777777" w:rsidR="003D7F49" w:rsidRPr="00421E60" w:rsidRDefault="003D7F49" w:rsidP="003D7F49">
            <w:pPr>
              <w:numPr>
                <w:ilvl w:val="0"/>
                <w:numId w:val="67"/>
              </w:numPr>
              <w:suppressAutoHyphens/>
              <w:spacing w:after="20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owoce gnijące, zapleśniałe, posiadające zmiany mrozowe, uszkodzone, obecność szkodników i uszkodzenia spowodowane przez szkodniki.</w:t>
            </w:r>
          </w:p>
          <w:p w14:paraId="6D49E175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Wymagania dotyczące pakowania:</w:t>
            </w:r>
          </w:p>
          <w:p w14:paraId="465B25F0" w14:textId="77777777" w:rsidR="003D7F49" w:rsidRPr="00421E60" w:rsidRDefault="003D7F49" w:rsidP="003D7F49">
            <w:pPr>
              <w:numPr>
                <w:ilvl w:val="0"/>
                <w:numId w:val="65"/>
              </w:numPr>
              <w:suppressAutoHyphens/>
              <w:spacing w:after="20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pudło kartonowe lub skrzynia, </w:t>
            </w:r>
          </w:p>
          <w:p w14:paraId="31CB3956" w14:textId="77777777" w:rsidR="003D7F49" w:rsidRPr="00421E60" w:rsidRDefault="003D7F49" w:rsidP="003D7F49">
            <w:pPr>
              <w:numPr>
                <w:ilvl w:val="0"/>
                <w:numId w:val="65"/>
              </w:numPr>
              <w:suppressAutoHyphens/>
              <w:spacing w:after="20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materiały opakowaniowe dopuszczone do kontaktu z żywnością,</w:t>
            </w:r>
          </w:p>
          <w:p w14:paraId="5C636737" w14:textId="77777777" w:rsidR="003D7F49" w:rsidRPr="00421E60" w:rsidRDefault="003D7F49" w:rsidP="003D7F49">
            <w:pPr>
              <w:widowControl w:val="0"/>
              <w:numPr>
                <w:ilvl w:val="0"/>
                <w:numId w:val="65"/>
              </w:numPr>
              <w:suppressAutoHyphens/>
              <w:snapToGrid w:val="0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dodatkowo informacja dotycząca odmiany/gatunku, kraju pochodzenia.</w:t>
            </w:r>
          </w:p>
        </w:tc>
        <w:tc>
          <w:tcPr>
            <w:tcW w:w="561" w:type="dxa"/>
            <w:gridSpan w:val="2"/>
            <w:textDirection w:val="btLr"/>
          </w:tcPr>
          <w:p w14:paraId="6C7B940D" w14:textId="77777777" w:rsidR="003D7F49" w:rsidRPr="00421E60" w:rsidRDefault="003D7F49" w:rsidP="00FA2DA2">
            <w:pPr>
              <w:widowControl w:val="0"/>
              <w:snapToGrid w:val="0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15300000-1</w:t>
            </w:r>
          </w:p>
        </w:tc>
        <w:tc>
          <w:tcPr>
            <w:tcW w:w="562" w:type="dxa"/>
            <w:gridSpan w:val="2"/>
          </w:tcPr>
          <w:p w14:paraId="5BEBA637" w14:textId="77777777" w:rsidR="003D7F49" w:rsidRPr="00421E60" w:rsidRDefault="003D7F49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129" w:type="dxa"/>
          </w:tcPr>
          <w:p w14:paraId="7A54709B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524</w:t>
            </w:r>
          </w:p>
        </w:tc>
      </w:tr>
      <w:tr w:rsidR="003D7F49" w:rsidRPr="00421E60" w14:paraId="2F9FEBFD" w14:textId="77777777" w:rsidTr="003D7F49">
        <w:tc>
          <w:tcPr>
            <w:tcW w:w="564" w:type="dxa"/>
          </w:tcPr>
          <w:p w14:paraId="4A8E1929" w14:textId="77777777" w:rsidR="003D7F49" w:rsidRPr="00421E60" w:rsidRDefault="003D7F49" w:rsidP="00FA2DA2">
            <w:pPr>
              <w:snapToGrid w:val="0"/>
              <w:spacing w:after="200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2</w:t>
            </w:r>
          </w:p>
        </w:tc>
        <w:tc>
          <w:tcPr>
            <w:tcW w:w="6258" w:type="dxa"/>
          </w:tcPr>
          <w:p w14:paraId="486825A4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Mandarynki (klasa I)</w:t>
            </w:r>
          </w:p>
          <w:p w14:paraId="5E78E60F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5F1EB35A" w14:textId="77777777" w:rsidR="003D7F49" w:rsidRPr="00421E60" w:rsidRDefault="003D7F49" w:rsidP="003D7F49">
            <w:pPr>
              <w:numPr>
                <w:ilvl w:val="0"/>
                <w:numId w:val="68"/>
              </w:numPr>
              <w:suppressAutoHyphens/>
              <w:spacing w:after="20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barwa właściwa dla danej odmiany, od żółtej do czerwonej, skórka cienka i jednolita, miąższ słodki, zapach charakterystyczny,</w:t>
            </w:r>
          </w:p>
          <w:p w14:paraId="37D35EBC" w14:textId="77777777" w:rsidR="003D7F49" w:rsidRPr="00421E60" w:rsidRDefault="003D7F49" w:rsidP="003D7F49">
            <w:pPr>
              <w:numPr>
                <w:ilvl w:val="0"/>
                <w:numId w:val="68"/>
              </w:numPr>
              <w:suppressAutoHyphens/>
              <w:spacing w:after="20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wolne od oznak wewnętrznego wysychania,</w:t>
            </w:r>
          </w:p>
          <w:p w14:paraId="42E6205F" w14:textId="77777777" w:rsidR="003D7F49" w:rsidRPr="00421E60" w:rsidRDefault="003D7F49" w:rsidP="003D7F49">
            <w:pPr>
              <w:numPr>
                <w:ilvl w:val="0"/>
                <w:numId w:val="68"/>
              </w:numPr>
              <w:suppressAutoHyphens/>
              <w:spacing w:after="20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obcych smaków i/lub zapachów,</w:t>
            </w:r>
          </w:p>
          <w:p w14:paraId="1174C0B2" w14:textId="77777777" w:rsidR="003D7F49" w:rsidRPr="00421E60" w:rsidRDefault="003D7F49" w:rsidP="003D7F49">
            <w:pPr>
              <w:numPr>
                <w:ilvl w:val="0"/>
                <w:numId w:val="68"/>
              </w:numPr>
              <w:suppressAutoHyphens/>
              <w:spacing w:after="20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przy dostawach jednolite pod względem odmiany, pochodzenia, wielkości, jakości i wybarwienia,  jednakowo dojrzałe i w tym samym stopniu rozwoju,</w:t>
            </w:r>
          </w:p>
          <w:p w14:paraId="47111A85" w14:textId="77777777" w:rsidR="003D7F49" w:rsidRPr="00421E60" w:rsidRDefault="003D7F49" w:rsidP="003D7F49">
            <w:pPr>
              <w:numPr>
                <w:ilvl w:val="0"/>
                <w:numId w:val="68"/>
              </w:numPr>
              <w:suppressAutoHyphens/>
              <w:spacing w:after="200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waga 1 szt. od 60 g do 80 g.</w:t>
            </w:r>
          </w:p>
          <w:p w14:paraId="76334072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273C5757" w14:textId="77777777" w:rsidR="003D7F49" w:rsidRPr="00421E60" w:rsidRDefault="003D7F49" w:rsidP="003D7F49">
            <w:pPr>
              <w:numPr>
                <w:ilvl w:val="0"/>
                <w:numId w:val="68"/>
              </w:numPr>
              <w:suppressAutoHyphens/>
              <w:spacing w:after="200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owoce gnijące, zapleśniałe, posiadające zmiany mrozowe, uszkodzone, obecność szkodników i uszkodzenia spowodowane przez szkodniki.</w:t>
            </w:r>
          </w:p>
          <w:p w14:paraId="50EF7D3F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 xml:space="preserve">Wymagania dotyczące pakowania: </w:t>
            </w:r>
          </w:p>
          <w:p w14:paraId="0EA4AF29" w14:textId="77777777" w:rsidR="003D7F49" w:rsidRPr="00421E60" w:rsidRDefault="003D7F49" w:rsidP="003D7F49">
            <w:pPr>
              <w:numPr>
                <w:ilvl w:val="0"/>
                <w:numId w:val="68"/>
              </w:numPr>
              <w:suppressAutoHyphens/>
              <w:spacing w:after="20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pudło kartonowe lub skrzynia, </w:t>
            </w:r>
          </w:p>
          <w:p w14:paraId="5EE06021" w14:textId="77777777" w:rsidR="003D7F49" w:rsidRPr="00421E60" w:rsidRDefault="003D7F49" w:rsidP="003D7F49">
            <w:pPr>
              <w:numPr>
                <w:ilvl w:val="0"/>
                <w:numId w:val="68"/>
              </w:numPr>
              <w:suppressAutoHyphens/>
              <w:spacing w:after="20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materiały opakowaniowe dopuszczone do kontaktu z żywnością,</w:t>
            </w:r>
          </w:p>
          <w:p w14:paraId="60D4C095" w14:textId="77777777" w:rsidR="003D7F49" w:rsidRPr="00421E60" w:rsidRDefault="003D7F49" w:rsidP="003D7F49">
            <w:pPr>
              <w:widowControl w:val="0"/>
              <w:numPr>
                <w:ilvl w:val="0"/>
                <w:numId w:val="68"/>
              </w:numPr>
              <w:suppressAutoHyphens/>
              <w:snapToGrid w:val="0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dodatkowo informacja dotycząca odmiany/gatunku, kraju pochodzenia.</w:t>
            </w:r>
          </w:p>
        </w:tc>
        <w:tc>
          <w:tcPr>
            <w:tcW w:w="561" w:type="dxa"/>
            <w:gridSpan w:val="2"/>
            <w:textDirection w:val="btLr"/>
          </w:tcPr>
          <w:p w14:paraId="5CECF1DD" w14:textId="77777777" w:rsidR="003D7F49" w:rsidRPr="00421E60" w:rsidRDefault="003D7F49" w:rsidP="00FA2DA2">
            <w:pPr>
              <w:widowControl w:val="0"/>
              <w:snapToGrid w:val="0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15300000-1</w:t>
            </w:r>
          </w:p>
        </w:tc>
        <w:tc>
          <w:tcPr>
            <w:tcW w:w="562" w:type="dxa"/>
            <w:gridSpan w:val="2"/>
          </w:tcPr>
          <w:p w14:paraId="09078E0B" w14:textId="77777777" w:rsidR="003D7F49" w:rsidRPr="00421E60" w:rsidRDefault="003D7F49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129" w:type="dxa"/>
          </w:tcPr>
          <w:p w14:paraId="01E0FEE9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900</w:t>
            </w:r>
          </w:p>
        </w:tc>
      </w:tr>
      <w:tr w:rsidR="003D7F49" w:rsidRPr="00421E60" w14:paraId="71D9F3FB" w14:textId="77777777" w:rsidTr="003D7F49">
        <w:tc>
          <w:tcPr>
            <w:tcW w:w="564" w:type="dxa"/>
          </w:tcPr>
          <w:p w14:paraId="252D1D5C" w14:textId="77777777" w:rsidR="003D7F49" w:rsidRPr="00421E60" w:rsidRDefault="003D7F49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3</w:t>
            </w:r>
          </w:p>
        </w:tc>
        <w:tc>
          <w:tcPr>
            <w:tcW w:w="6258" w:type="dxa"/>
          </w:tcPr>
          <w:p w14:paraId="4ECC11BC" w14:textId="77777777" w:rsidR="003D7F49" w:rsidRPr="00421E60" w:rsidRDefault="003D7F49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Naturalny miód pszczeli  tylko z polskich pasiek.</w:t>
            </w:r>
          </w:p>
          <w:p w14:paraId="05D145CC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Opis -słodki produkt od pszczół, bez dodatków, charakteryzujący się zmienną konsystencją, aromatem i smakiem zależnym od kwiatów, krystalizuje  z czasem i jest bogaty w witaminy, minerały, enzymy (jak oksydaza glukozy) oraz substancje o działaniu antybakteryjnym i przeciwzapalnym, wzmacniając odporność, </w:t>
            </w:r>
            <w:r w:rsidRPr="00421E60">
              <w:rPr>
                <w:sz w:val="18"/>
                <w:szCs w:val="18"/>
              </w:rPr>
              <w:lastRenderedPageBreak/>
              <w:t xml:space="preserve">wspierając serce, układ oddechowy i pokarmowy, a także działając regenerująco na skórę </w:t>
            </w:r>
          </w:p>
          <w:p w14:paraId="486F572F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Opakowanie  szklane  800g-900g</w:t>
            </w:r>
          </w:p>
        </w:tc>
        <w:tc>
          <w:tcPr>
            <w:tcW w:w="561" w:type="dxa"/>
            <w:gridSpan w:val="2"/>
            <w:textDirection w:val="btLr"/>
          </w:tcPr>
          <w:p w14:paraId="72708920" w14:textId="77777777" w:rsidR="003D7F49" w:rsidRPr="00421E60" w:rsidRDefault="003D7F49" w:rsidP="00FA2DA2">
            <w:pPr>
              <w:tabs>
                <w:tab w:val="left" w:pos="1057"/>
              </w:tabs>
              <w:snapToGrid w:val="0"/>
              <w:spacing w:after="200"/>
              <w:ind w:right="113"/>
              <w:jc w:val="center"/>
              <w:rPr>
                <w:sz w:val="18"/>
                <w:szCs w:val="18"/>
              </w:rPr>
            </w:pPr>
            <w:r w:rsidRPr="00141B1C">
              <w:rPr>
                <w:sz w:val="18"/>
                <w:szCs w:val="18"/>
              </w:rPr>
              <w:lastRenderedPageBreak/>
              <w:t>03142500</w:t>
            </w:r>
            <w:r w:rsidRPr="00141B1C">
              <w:rPr>
                <w:sz w:val="18"/>
                <w:szCs w:val="18"/>
              </w:rPr>
              <w:noBreakHyphen/>
              <w:t>3</w:t>
            </w:r>
          </w:p>
        </w:tc>
        <w:tc>
          <w:tcPr>
            <w:tcW w:w="562" w:type="dxa"/>
            <w:gridSpan w:val="2"/>
          </w:tcPr>
          <w:p w14:paraId="624995C5" w14:textId="77777777" w:rsidR="003D7F49" w:rsidRPr="00421E60" w:rsidRDefault="003D7F49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421E60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1129" w:type="dxa"/>
          </w:tcPr>
          <w:p w14:paraId="3C039E3A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200</w:t>
            </w:r>
          </w:p>
        </w:tc>
      </w:tr>
      <w:tr w:rsidR="003D7F49" w:rsidRPr="00421E60" w14:paraId="33999CAD" w14:textId="77777777" w:rsidTr="003D7F49">
        <w:trPr>
          <w:trHeight w:val="1134"/>
        </w:trPr>
        <w:tc>
          <w:tcPr>
            <w:tcW w:w="564" w:type="dxa"/>
          </w:tcPr>
          <w:p w14:paraId="5171C703" w14:textId="77777777" w:rsidR="003D7F49" w:rsidRPr="00421E60" w:rsidRDefault="003D7F49" w:rsidP="00FA2DA2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4</w:t>
            </w:r>
          </w:p>
        </w:tc>
        <w:tc>
          <w:tcPr>
            <w:tcW w:w="6258" w:type="dxa"/>
          </w:tcPr>
          <w:p w14:paraId="14ECAE69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Cytryny (klasa I)</w:t>
            </w:r>
          </w:p>
          <w:p w14:paraId="56EBB055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2AD8A3F1" w14:textId="77777777" w:rsidR="003D7F49" w:rsidRPr="00421E60" w:rsidRDefault="003D7F49" w:rsidP="003D7F49">
            <w:pPr>
              <w:numPr>
                <w:ilvl w:val="0"/>
                <w:numId w:val="51"/>
              </w:numPr>
              <w:suppressAutoHyphens/>
              <w:spacing w:after="20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barwa właściwa dla danej odmiany, od jasnożółtej do żółtej, skórka cienka i jednolita, zapach charakterystyczny,</w:t>
            </w:r>
          </w:p>
          <w:p w14:paraId="54162014" w14:textId="77777777" w:rsidR="003D7F49" w:rsidRPr="00421E60" w:rsidRDefault="003D7F49" w:rsidP="003D7F49">
            <w:pPr>
              <w:numPr>
                <w:ilvl w:val="0"/>
                <w:numId w:val="51"/>
              </w:numPr>
              <w:suppressAutoHyphens/>
              <w:spacing w:after="20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wolne od oznak wewnętrznego wysychania,</w:t>
            </w:r>
          </w:p>
          <w:p w14:paraId="6FD97CB3" w14:textId="77777777" w:rsidR="003D7F49" w:rsidRPr="00421E60" w:rsidRDefault="003D7F49" w:rsidP="003D7F49">
            <w:pPr>
              <w:numPr>
                <w:ilvl w:val="0"/>
                <w:numId w:val="51"/>
              </w:numPr>
              <w:suppressAutoHyphens/>
              <w:spacing w:after="20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obcych smaków i/lub zapachów,</w:t>
            </w:r>
          </w:p>
          <w:p w14:paraId="0591CC47" w14:textId="77777777" w:rsidR="003D7F49" w:rsidRPr="00421E60" w:rsidRDefault="003D7F49" w:rsidP="003D7F49">
            <w:pPr>
              <w:numPr>
                <w:ilvl w:val="0"/>
                <w:numId w:val="51"/>
              </w:numPr>
              <w:suppressAutoHyphens/>
              <w:spacing w:after="20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przy dostawach jednolite pod względem odmiany, pochodzenia, wielkości, jakości i wybarwienia,  jednakowo dojrzałe i w tym samym stopniu rozwoju,</w:t>
            </w:r>
          </w:p>
          <w:p w14:paraId="45566CFA" w14:textId="77777777" w:rsidR="003D7F49" w:rsidRPr="00421E60" w:rsidRDefault="003D7F49" w:rsidP="003D7F49">
            <w:pPr>
              <w:numPr>
                <w:ilvl w:val="0"/>
                <w:numId w:val="51"/>
              </w:numPr>
              <w:suppressAutoHyphens/>
              <w:spacing w:after="20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dopuszcza się niewielkie wady kształtu i barwy, lekkie wady rozwojowe skórki: osrebrzenie, ordzawienie, niewielkie zabliźnione uszkodzenia, pod warunkiem, że nie wpływają one ujemnie na ogólny wygląd owoców oraz ich jakość,</w:t>
            </w:r>
          </w:p>
          <w:p w14:paraId="1F9F7A9B" w14:textId="77777777" w:rsidR="003D7F49" w:rsidRPr="00421E60" w:rsidRDefault="003D7F49" w:rsidP="003D7F49">
            <w:pPr>
              <w:numPr>
                <w:ilvl w:val="0"/>
                <w:numId w:val="51"/>
              </w:numPr>
              <w:suppressAutoHyphens/>
              <w:spacing w:after="200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waga 1 szt. od 100 g do 170 g.</w:t>
            </w:r>
          </w:p>
          <w:p w14:paraId="442F403C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63C012EA" w14:textId="77777777" w:rsidR="003D7F49" w:rsidRPr="00421E60" w:rsidRDefault="003D7F49" w:rsidP="003D7F49">
            <w:pPr>
              <w:numPr>
                <w:ilvl w:val="0"/>
                <w:numId w:val="51"/>
              </w:numPr>
              <w:suppressAutoHyphens/>
              <w:spacing w:after="200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owoce gnijące, zapleśniałe, posiadające zmiany mrozowe, uszkodzone, obecność szkodników i uszkodzenia spowodowane przez szkodniki, chemiczny zapach.</w:t>
            </w:r>
          </w:p>
          <w:p w14:paraId="5AA28208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dotyczące opakowania:</w:t>
            </w:r>
            <w:r w:rsidRPr="00421E60">
              <w:rPr>
                <w:sz w:val="18"/>
                <w:szCs w:val="18"/>
              </w:rPr>
              <w:t xml:space="preserve"> </w:t>
            </w:r>
          </w:p>
          <w:p w14:paraId="276363BF" w14:textId="77777777" w:rsidR="003D7F49" w:rsidRPr="00421E60" w:rsidRDefault="003D7F49" w:rsidP="003D7F49">
            <w:pPr>
              <w:numPr>
                <w:ilvl w:val="0"/>
                <w:numId w:val="51"/>
              </w:numPr>
              <w:suppressAutoHyphens/>
              <w:spacing w:after="20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pudło kartonowe lub skrzynka,</w:t>
            </w:r>
          </w:p>
          <w:p w14:paraId="2AF64D03" w14:textId="77777777" w:rsidR="003D7F49" w:rsidRPr="00421E60" w:rsidRDefault="003D7F49" w:rsidP="003D7F49">
            <w:pPr>
              <w:numPr>
                <w:ilvl w:val="0"/>
                <w:numId w:val="51"/>
              </w:numPr>
              <w:suppressAutoHyphens/>
              <w:spacing w:after="200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materiały opakowaniowe dopuszczone do kontaktu z żywnością,</w:t>
            </w:r>
          </w:p>
          <w:p w14:paraId="45F52F86" w14:textId="77777777" w:rsidR="003D7F49" w:rsidRPr="00421E60" w:rsidRDefault="003D7F49" w:rsidP="003D7F49">
            <w:pPr>
              <w:widowControl w:val="0"/>
              <w:numPr>
                <w:ilvl w:val="0"/>
                <w:numId w:val="51"/>
              </w:numPr>
              <w:suppressAutoHyphens/>
              <w:snapToGrid w:val="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dodatkowo informacja dotycząca odmiany/gatunku, kraju pochodzenia.</w:t>
            </w:r>
          </w:p>
        </w:tc>
        <w:tc>
          <w:tcPr>
            <w:tcW w:w="561" w:type="dxa"/>
            <w:gridSpan w:val="2"/>
            <w:textDirection w:val="btLr"/>
          </w:tcPr>
          <w:p w14:paraId="6A2D13CD" w14:textId="77777777" w:rsidR="003D7F49" w:rsidRPr="00421E60" w:rsidRDefault="003D7F49" w:rsidP="00FA2DA2">
            <w:pPr>
              <w:tabs>
                <w:tab w:val="left" w:pos="1057"/>
              </w:tabs>
              <w:snapToGrid w:val="0"/>
              <w:spacing w:after="200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15300000-1</w:t>
            </w:r>
          </w:p>
        </w:tc>
        <w:tc>
          <w:tcPr>
            <w:tcW w:w="562" w:type="dxa"/>
            <w:gridSpan w:val="2"/>
          </w:tcPr>
          <w:p w14:paraId="5E5D7D6E" w14:textId="77777777" w:rsidR="003D7F49" w:rsidRPr="00421E60" w:rsidRDefault="003D7F49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129" w:type="dxa"/>
          </w:tcPr>
          <w:p w14:paraId="43A1DC9F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200</w:t>
            </w:r>
          </w:p>
        </w:tc>
      </w:tr>
      <w:tr w:rsidR="003D7F49" w:rsidRPr="00421E60" w14:paraId="6033108A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271C5551" w14:textId="77777777" w:rsidR="003D7F49" w:rsidRPr="00421E60" w:rsidRDefault="003D7F49" w:rsidP="00FA2DA2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5</w:t>
            </w:r>
          </w:p>
        </w:tc>
        <w:tc>
          <w:tcPr>
            <w:tcW w:w="6258" w:type="dxa"/>
          </w:tcPr>
          <w:p w14:paraId="0501CE4F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b/>
                <w:sz w:val="18"/>
                <w:szCs w:val="18"/>
              </w:rPr>
              <w:t>Banany (klasa I)</w:t>
            </w:r>
          </w:p>
          <w:p w14:paraId="315463EC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Wymagania klasyfikacyjne:</w:t>
            </w:r>
          </w:p>
          <w:p w14:paraId="0D8A298E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barwa właściwa dla danej odmiany, od jasno zielonkawej do żółtej, skórka jednolita, łatwo oddzielająca się od owocu, zapach charakterystyczny, kształt wygięty,</w:t>
            </w:r>
          </w:p>
          <w:p w14:paraId="0868F7BE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twarde,</w:t>
            </w:r>
          </w:p>
          <w:p w14:paraId="3DF4EE9E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stłuczeń i/lub zabliźnionych skaleczeń,</w:t>
            </w:r>
          </w:p>
          <w:p w14:paraId="7872FEE2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o nienaruszonej szypułce owocostanu, bez zgięć, uszkodzeń spowodowanych przez grzyby lub oznak więdnięcia,</w:t>
            </w:r>
          </w:p>
          <w:p w14:paraId="6EA91BFC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obcych smaków i/lub zapachów,</w:t>
            </w:r>
          </w:p>
          <w:p w14:paraId="68A3845C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przy dostawach jednolite pod względem odmiany i/lub typu handlowego, pochodzenia, wielkości, jakości i wybarwienia, jednakowo dojrzałe i w tym samym stopniu rozwoju,</w:t>
            </w:r>
          </w:p>
          <w:p w14:paraId="6419BA53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waga 1 szt. od 180 g do 210 g.</w:t>
            </w:r>
          </w:p>
          <w:p w14:paraId="4A0DFA7D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154F5C50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owoce gnijące, zapleśniałe, zepsute, posiadające zmiany mrozowe, uszkodzone, zdeformowany kształt, przejrzałe, zielone, mocne przebarwienia lub plamy na skórce, obecność szkodników i uszkodzenia spowodowane przez szkodniki.</w:t>
            </w:r>
          </w:p>
          <w:p w14:paraId="209526CE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dotyczące pakowania:</w:t>
            </w:r>
          </w:p>
          <w:p w14:paraId="14FE7A17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pudło kartonowe, </w:t>
            </w:r>
          </w:p>
          <w:p w14:paraId="019E8240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lastRenderedPageBreak/>
              <w:t>materiały opakowaniowe dopuszczone do kontaktu z żywnością,</w:t>
            </w:r>
          </w:p>
          <w:p w14:paraId="38F78613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widoczna część zawartości każdego opakowania musi być reprezentatywna dla całej zawartości.</w:t>
            </w:r>
          </w:p>
          <w:p w14:paraId="0ADF62EB" w14:textId="77777777" w:rsidR="003D7F49" w:rsidRPr="00421E60" w:rsidRDefault="003D7F49" w:rsidP="003D7F49">
            <w:pPr>
              <w:widowControl w:val="0"/>
              <w:numPr>
                <w:ilvl w:val="0"/>
                <w:numId w:val="52"/>
              </w:numPr>
              <w:suppressAutoHyphens/>
              <w:snapToGrid w:val="0"/>
              <w:spacing w:line="100" w:lineRule="atLeast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dodatkowo informacja dotycząca odmiany/gatunku, kraju pochodzenia.</w:t>
            </w:r>
          </w:p>
        </w:tc>
        <w:tc>
          <w:tcPr>
            <w:tcW w:w="421" w:type="dxa"/>
            <w:textDirection w:val="btLr"/>
          </w:tcPr>
          <w:p w14:paraId="36E29269" w14:textId="77777777" w:rsidR="003D7F49" w:rsidRPr="00421E60" w:rsidRDefault="003D7F49" w:rsidP="00FA2DA2">
            <w:pPr>
              <w:tabs>
                <w:tab w:val="left" w:pos="1057"/>
              </w:tabs>
              <w:snapToGrid w:val="0"/>
              <w:spacing w:after="200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15300000-1</w:t>
            </w:r>
          </w:p>
        </w:tc>
        <w:tc>
          <w:tcPr>
            <w:tcW w:w="421" w:type="dxa"/>
            <w:gridSpan w:val="2"/>
          </w:tcPr>
          <w:p w14:paraId="2D179319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7C72EE76" w14:textId="77777777" w:rsidR="003D7F49" w:rsidRPr="00421E60" w:rsidRDefault="003D7F49" w:rsidP="00FA2DA2">
            <w:pPr>
              <w:spacing w:after="200"/>
              <w:ind w:left="113" w:right="57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700</w:t>
            </w:r>
          </w:p>
        </w:tc>
      </w:tr>
      <w:tr w:rsidR="003D7F49" w:rsidRPr="00421E60" w14:paraId="276023D2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220E58B9" w14:textId="77777777" w:rsidR="003D7F49" w:rsidRPr="00421E60" w:rsidRDefault="003D7F49" w:rsidP="00FA2DA2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6</w:t>
            </w:r>
          </w:p>
        </w:tc>
        <w:tc>
          <w:tcPr>
            <w:tcW w:w="6258" w:type="dxa"/>
          </w:tcPr>
          <w:p w14:paraId="1B6E7BD7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b/>
                <w:sz w:val="18"/>
                <w:szCs w:val="18"/>
              </w:rPr>
              <w:t>Nektarynki (klasa I)</w:t>
            </w:r>
          </w:p>
          <w:p w14:paraId="78919748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Wymagania klasyfikacyjne:</w:t>
            </w:r>
          </w:p>
          <w:p w14:paraId="04659D7F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barwa od żółtej do czerwonej, skórka cienka</w:t>
            </w:r>
            <w:r w:rsidRPr="00421E60">
              <w:rPr>
                <w:sz w:val="18"/>
                <w:szCs w:val="18"/>
              </w:rPr>
              <w:br/>
              <w:t xml:space="preserve"> i jednolita, zapach charakterystyczny, kształt okrągły, miąższ soczysty, słodki, całkowicie zdrowy,</w:t>
            </w:r>
          </w:p>
          <w:p w14:paraId="4957B9D3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stłuczeń i/lub zabliźnionych skaleczeń,</w:t>
            </w:r>
          </w:p>
          <w:p w14:paraId="45809F54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przy dostawach jednolite pod względem odmiany, pochodzenia, wielkości, jakości i wybarwienia, jednakowo dojrzałe i w tym samym stopniu rozwoju,</w:t>
            </w:r>
          </w:p>
          <w:p w14:paraId="726D44E3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dopuszcza się niewielkie wady rozwoju i kształtu oraz barwy, pod warunkiem, że nie wpływają one ujemnie na ogólny wygląd owoców i ich jakość,</w:t>
            </w:r>
          </w:p>
          <w:p w14:paraId="64F89D77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waga 1 szt. od 120 g do 180 g.</w:t>
            </w:r>
          </w:p>
          <w:p w14:paraId="30BDD8BD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7E30A3D2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owoce gnijące, zapleśniałe, zepsute, posiadające zmiany mrozowe, uszkodzone, zdeformowany kształt, przejrzałe, mocne przebarwienia, tzw. wodniste (szklisty miąższ), pękniętych w miejscu przyrośnięcia szypułki, z obcym zapachem i/lub smakiem,  obecność szkodników i uszkodzenia spowodowane przez szkodniki.</w:t>
            </w:r>
          </w:p>
          <w:p w14:paraId="2B09B556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dotyczące pakowania:</w:t>
            </w:r>
            <w:r w:rsidRPr="00421E60">
              <w:rPr>
                <w:sz w:val="18"/>
                <w:szCs w:val="18"/>
              </w:rPr>
              <w:t xml:space="preserve"> </w:t>
            </w:r>
          </w:p>
          <w:p w14:paraId="2E7E7C6F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pudło kartonowe lub skrzynka,</w:t>
            </w:r>
          </w:p>
          <w:p w14:paraId="45788025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materiały opakowaniowe dopuszczone do kontaktu z żywnością,</w:t>
            </w:r>
          </w:p>
          <w:p w14:paraId="3AD8F2C5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widoczna część zawartości każdego opakowania musi być reprezentatywna dla całej zawartości,</w:t>
            </w:r>
          </w:p>
          <w:p w14:paraId="2FE6358D" w14:textId="77777777" w:rsidR="003D7F49" w:rsidRPr="00421E60" w:rsidRDefault="003D7F49" w:rsidP="003D7F49">
            <w:pPr>
              <w:widowControl w:val="0"/>
              <w:numPr>
                <w:ilvl w:val="0"/>
                <w:numId w:val="52"/>
              </w:numPr>
              <w:snapToGrid w:val="0"/>
              <w:spacing w:line="100" w:lineRule="atLeast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dodatkowo informacja dotycząca odmiany/gatunku, kraju pochodzenia.</w:t>
            </w:r>
          </w:p>
        </w:tc>
        <w:tc>
          <w:tcPr>
            <w:tcW w:w="421" w:type="dxa"/>
            <w:textDirection w:val="btLr"/>
          </w:tcPr>
          <w:p w14:paraId="2DA12EBA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15300000-1</w:t>
            </w:r>
          </w:p>
        </w:tc>
        <w:tc>
          <w:tcPr>
            <w:tcW w:w="421" w:type="dxa"/>
            <w:gridSpan w:val="2"/>
          </w:tcPr>
          <w:p w14:paraId="1B8A5A82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25BEE4E6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155</w:t>
            </w:r>
          </w:p>
        </w:tc>
      </w:tr>
      <w:tr w:rsidR="003D7F49" w:rsidRPr="00421E60" w14:paraId="3BEEC029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2E4B0815" w14:textId="77777777" w:rsidR="003D7F49" w:rsidRPr="00421E60" w:rsidRDefault="003D7F49" w:rsidP="00FA2DA2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7</w:t>
            </w:r>
          </w:p>
        </w:tc>
        <w:tc>
          <w:tcPr>
            <w:tcW w:w="6258" w:type="dxa"/>
          </w:tcPr>
          <w:p w14:paraId="0F81CA79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Gruszki (klasa I)</w:t>
            </w:r>
          </w:p>
          <w:p w14:paraId="01414A52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40CCCE68" w14:textId="77777777" w:rsidR="003D7F49" w:rsidRPr="00421E60" w:rsidRDefault="003D7F49" w:rsidP="003D7F49">
            <w:pPr>
              <w:numPr>
                <w:ilvl w:val="0"/>
                <w:numId w:val="53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skórka jednolita, owoce jędrne, zapach charakterystyczny, miąższ soczysty, słodki,</w:t>
            </w:r>
          </w:p>
          <w:p w14:paraId="0C17427A" w14:textId="77777777" w:rsidR="003D7F49" w:rsidRPr="00421E60" w:rsidRDefault="003D7F49" w:rsidP="003D7F49">
            <w:pPr>
              <w:numPr>
                <w:ilvl w:val="0"/>
                <w:numId w:val="53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zdrowe, świeże, czyste, nierobaczywe,</w:t>
            </w:r>
          </w:p>
          <w:p w14:paraId="735E0754" w14:textId="77777777" w:rsidR="003D7F49" w:rsidRPr="00421E60" w:rsidRDefault="003D7F49" w:rsidP="003D7F49">
            <w:pPr>
              <w:numPr>
                <w:ilvl w:val="0"/>
                <w:numId w:val="53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przy dostawach jednolite pod względem odmiany i/lub typu handlowego, pochodzenia, wielkości, jakości i wybarwienia, jednakowo dojrzałe i w tym samym stopniu rozwoju,</w:t>
            </w:r>
          </w:p>
          <w:p w14:paraId="794C0684" w14:textId="77777777" w:rsidR="003D7F49" w:rsidRPr="00421E60" w:rsidRDefault="003D7F49" w:rsidP="003D7F49">
            <w:pPr>
              <w:numPr>
                <w:ilvl w:val="0"/>
                <w:numId w:val="53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dopuszcza się niewielkie wady rozwoju i kształtu oraz barwy, pod warunkiem, że nie wpływają one ujemnie na ogólny wygląd owoców i ich jakość,</w:t>
            </w:r>
          </w:p>
          <w:p w14:paraId="74A2F075" w14:textId="77777777" w:rsidR="003D7F49" w:rsidRPr="00421E60" w:rsidRDefault="003D7F49" w:rsidP="003D7F49">
            <w:pPr>
              <w:numPr>
                <w:ilvl w:val="0"/>
                <w:numId w:val="53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waga 1 szt. od 180 g do 230 g.</w:t>
            </w:r>
          </w:p>
          <w:p w14:paraId="29EFB81C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6C76CA88" w14:textId="77777777" w:rsidR="003D7F49" w:rsidRPr="00421E60" w:rsidRDefault="003D7F49" w:rsidP="003D7F49">
            <w:pPr>
              <w:numPr>
                <w:ilvl w:val="0"/>
                <w:numId w:val="53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owoce gnijące, zapleśniałe, zepsute, posiadające zmiany mrozowe, uszkodzone, zdeformowany kształt, przejrzałe, z obcym zapachem i/lub smakiem, rozpadem miąższu, niedopuszczalne owoce wilgotne oraz owoce nie w pełni rozwinięte lub niedojrzałe, przejrzałe, porażone miękką oparzeliną chłodniową, obecność szkodników i uszkodzenia spowodowane przez szkodniki.</w:t>
            </w:r>
          </w:p>
          <w:p w14:paraId="2444C4BC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lastRenderedPageBreak/>
              <w:t>Wymagania dotyczące pakowania:</w:t>
            </w:r>
            <w:r w:rsidRPr="00421E60">
              <w:rPr>
                <w:sz w:val="18"/>
                <w:szCs w:val="18"/>
              </w:rPr>
              <w:t xml:space="preserve"> </w:t>
            </w:r>
          </w:p>
          <w:p w14:paraId="7D3C278D" w14:textId="77777777" w:rsidR="003D7F49" w:rsidRPr="00421E60" w:rsidRDefault="003D7F49" w:rsidP="003D7F49">
            <w:pPr>
              <w:numPr>
                <w:ilvl w:val="0"/>
                <w:numId w:val="53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pudło kartonowe lub skrzynka, </w:t>
            </w:r>
          </w:p>
          <w:p w14:paraId="07C64277" w14:textId="77777777" w:rsidR="003D7F49" w:rsidRPr="00421E60" w:rsidRDefault="003D7F49" w:rsidP="003D7F49">
            <w:pPr>
              <w:numPr>
                <w:ilvl w:val="0"/>
                <w:numId w:val="53"/>
              </w:numPr>
              <w:suppressAutoHyphens/>
              <w:spacing w:after="20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materiały opakowaniowe dopuszczone do kontaktu z żywnością,</w:t>
            </w:r>
          </w:p>
          <w:p w14:paraId="5BF0749E" w14:textId="77777777" w:rsidR="003D7F49" w:rsidRPr="00421E60" w:rsidRDefault="003D7F49" w:rsidP="003D7F49">
            <w:pPr>
              <w:numPr>
                <w:ilvl w:val="0"/>
                <w:numId w:val="53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widoczna część zawartości każdego opakowania musi być reprezentatywna dla całej zawartości,</w:t>
            </w:r>
          </w:p>
          <w:p w14:paraId="32B6C3BD" w14:textId="77777777" w:rsidR="003D7F49" w:rsidRPr="00421E60" w:rsidRDefault="003D7F49" w:rsidP="003D7F49">
            <w:pPr>
              <w:widowControl w:val="0"/>
              <w:numPr>
                <w:ilvl w:val="0"/>
                <w:numId w:val="53"/>
              </w:numPr>
              <w:snapToGrid w:val="0"/>
              <w:spacing w:line="100" w:lineRule="atLeast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dodatkowo informacja dotycząca odmiany/gatunku, kraju pochodzenia.</w:t>
            </w:r>
          </w:p>
        </w:tc>
        <w:tc>
          <w:tcPr>
            <w:tcW w:w="421" w:type="dxa"/>
            <w:textDirection w:val="btLr"/>
          </w:tcPr>
          <w:p w14:paraId="28800A8B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15300000-1</w:t>
            </w:r>
          </w:p>
        </w:tc>
        <w:tc>
          <w:tcPr>
            <w:tcW w:w="421" w:type="dxa"/>
            <w:gridSpan w:val="2"/>
          </w:tcPr>
          <w:p w14:paraId="53214B04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3F47AE19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753</w:t>
            </w:r>
          </w:p>
        </w:tc>
      </w:tr>
      <w:tr w:rsidR="003D7F49" w:rsidRPr="00421E60" w14:paraId="77E2F406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514EBEE2" w14:textId="77777777" w:rsidR="003D7F49" w:rsidRPr="00421E60" w:rsidRDefault="003D7F49" w:rsidP="00FA2DA2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8</w:t>
            </w:r>
          </w:p>
        </w:tc>
        <w:tc>
          <w:tcPr>
            <w:tcW w:w="6258" w:type="dxa"/>
          </w:tcPr>
          <w:p w14:paraId="54FDC3B6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Jabłka (klasa I)</w:t>
            </w:r>
          </w:p>
          <w:p w14:paraId="2649EE44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7D4675AD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cechy charakterystyczne dla danej odmiany, zapach charakterystyczny, miąższ soczysty, słodki, owoce jędrne,</w:t>
            </w:r>
          </w:p>
          <w:p w14:paraId="131D58EC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zdrowe, świeże, czyste, nierobaczywe,</w:t>
            </w:r>
          </w:p>
          <w:p w14:paraId="67E91EF0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wolne od jakichkolwiek widocznych zanieczyszczeń obcych,</w:t>
            </w:r>
          </w:p>
          <w:p w14:paraId="7554C8C8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obcych smaków i/lub zapachów,</w:t>
            </w:r>
          </w:p>
          <w:p w14:paraId="50A79A90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przy dostawach jednolite pod względem odmiany, pochodzenia, wielkości, jakości i wybarwienia, jednakowo dojrzałe i w tym samym stopniu rozwoju,</w:t>
            </w:r>
          </w:p>
          <w:p w14:paraId="48E17488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dopuszcza się niewielkie wady rozwoju i kształtu oraz barwy, pod warunkiem, że nie wpływają one ujemnie na ogólny wygląd owoców i ich jakość,</w:t>
            </w:r>
          </w:p>
          <w:p w14:paraId="0C4066AB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dopuszcza się jabłka bez szypułki pod warunkiem, że miejsce oderwania jest czyste, a skórka nie jest uszkodzona,</w:t>
            </w:r>
          </w:p>
          <w:p w14:paraId="1DAF58C2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waga 1 szt. od 180 g do 200 g.</w:t>
            </w:r>
          </w:p>
          <w:p w14:paraId="6AECCB83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194853E8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 xml:space="preserve">owoce gnijące, zapleśniałe, zepsute, posiadające zmiany mrozowe, uszkodzone, zdeformowany kształt, przejrzałe, z obcym zapachem i/lub smakiem, niedopuszczalne owoce wilgotne oraz owoce nie w pełni  rozwinięte lub niedojrzałe, które więdną w czasie składowania, </w:t>
            </w:r>
            <w:proofErr w:type="spellStart"/>
            <w:r w:rsidRPr="00421E60">
              <w:rPr>
                <w:sz w:val="18"/>
                <w:szCs w:val="18"/>
              </w:rPr>
              <w:t>miekkie</w:t>
            </w:r>
            <w:proofErr w:type="spellEnd"/>
            <w:r w:rsidRPr="00421E60">
              <w:rPr>
                <w:sz w:val="18"/>
                <w:szCs w:val="18"/>
              </w:rPr>
              <w:t>, ze śladami nagnieceń, porażone miękką oparzeliną chłodniową, obecność szkodników i uszkodzenia spowodowane przez szkodniki.</w:t>
            </w:r>
          </w:p>
          <w:p w14:paraId="06C7B3BE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 xml:space="preserve">Wymagania dotyczące pakowania: </w:t>
            </w:r>
          </w:p>
          <w:p w14:paraId="364725F0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pudło kartonowe lub skrzynka, </w:t>
            </w:r>
          </w:p>
          <w:p w14:paraId="62873E94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materiały opakowaniowe dopuszczone do kontaktu z żywnością,</w:t>
            </w:r>
          </w:p>
          <w:p w14:paraId="79789E29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widoczna część zawartości każdego opakowania musi być reprezentatywna dla całej zawartości,</w:t>
            </w:r>
          </w:p>
          <w:p w14:paraId="23588867" w14:textId="77777777" w:rsidR="003D7F49" w:rsidRPr="00421E60" w:rsidRDefault="003D7F49" w:rsidP="003D7F49">
            <w:pPr>
              <w:widowControl w:val="0"/>
              <w:numPr>
                <w:ilvl w:val="0"/>
                <w:numId w:val="6"/>
              </w:numPr>
              <w:snapToGrid w:val="0"/>
              <w:spacing w:line="100" w:lineRule="atLeast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dodatkowo informacja dotycząca odmiany/gatunku, kraju pochodzenia.</w:t>
            </w:r>
          </w:p>
        </w:tc>
        <w:tc>
          <w:tcPr>
            <w:tcW w:w="421" w:type="dxa"/>
            <w:textDirection w:val="btLr"/>
          </w:tcPr>
          <w:p w14:paraId="1675947D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15300000-1</w:t>
            </w:r>
          </w:p>
        </w:tc>
        <w:tc>
          <w:tcPr>
            <w:tcW w:w="421" w:type="dxa"/>
            <w:gridSpan w:val="2"/>
          </w:tcPr>
          <w:p w14:paraId="37CE344F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7CB99DAD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2160</w:t>
            </w:r>
          </w:p>
        </w:tc>
      </w:tr>
      <w:tr w:rsidR="003D7F49" w:rsidRPr="00421E60" w14:paraId="383BAF66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58B885E3" w14:textId="77777777" w:rsidR="003D7F49" w:rsidRPr="00421E60" w:rsidRDefault="003D7F49" w:rsidP="00FA2DA2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9</w:t>
            </w:r>
          </w:p>
        </w:tc>
        <w:tc>
          <w:tcPr>
            <w:tcW w:w="6258" w:type="dxa"/>
          </w:tcPr>
          <w:p w14:paraId="39F52B1C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Pieczarki świeże (klasa I)</w:t>
            </w:r>
          </w:p>
          <w:p w14:paraId="0D839C41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0D0E1D3E" w14:textId="77777777" w:rsidR="003D7F49" w:rsidRPr="00421E60" w:rsidRDefault="003D7F49" w:rsidP="003D7F49">
            <w:pPr>
              <w:numPr>
                <w:ilvl w:val="0"/>
                <w:numId w:val="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zdrowe, jędrne, czyste, o świeżym wyglądzie,</w:t>
            </w:r>
          </w:p>
          <w:p w14:paraId="71848CC4" w14:textId="77777777" w:rsidR="003D7F49" w:rsidRPr="00421E60" w:rsidRDefault="003D7F49" w:rsidP="003D7F49">
            <w:pPr>
              <w:numPr>
                <w:ilvl w:val="0"/>
                <w:numId w:val="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zamknięty kapelusz lub lekko otwarty, nieuszkodzony,</w:t>
            </w:r>
          </w:p>
          <w:p w14:paraId="051932B8" w14:textId="77777777" w:rsidR="003D7F49" w:rsidRPr="00421E60" w:rsidRDefault="003D7F49" w:rsidP="003D7F49">
            <w:pPr>
              <w:numPr>
                <w:ilvl w:val="0"/>
                <w:numId w:val="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wielkość- średnica kapelusza maksymalnie 6 cm, </w:t>
            </w:r>
          </w:p>
          <w:p w14:paraId="32BB6588" w14:textId="77777777" w:rsidR="003D7F49" w:rsidRPr="00421E60" w:rsidRDefault="003D7F49" w:rsidP="003D7F49">
            <w:pPr>
              <w:numPr>
                <w:ilvl w:val="0"/>
                <w:numId w:val="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kapelusz po zewnętrznej stronie biały, </w:t>
            </w:r>
            <w:r w:rsidRPr="00421E60">
              <w:rPr>
                <w:sz w:val="18"/>
                <w:szCs w:val="18"/>
              </w:rPr>
              <w:br/>
              <w:t xml:space="preserve">biało-kremowy, centralnie lekko brązowy, miąższ biały lub z odcieniem różowym,  </w:t>
            </w:r>
          </w:p>
          <w:p w14:paraId="5A32DE15" w14:textId="77777777" w:rsidR="003D7F49" w:rsidRPr="00421E60" w:rsidRDefault="003D7F49" w:rsidP="003D7F49">
            <w:pPr>
              <w:numPr>
                <w:ilvl w:val="0"/>
                <w:numId w:val="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lastRenderedPageBreak/>
              <w:t>przycięte w precyzyjny sposób (cięcie prostopadłe do trzonu pieczarki),</w:t>
            </w:r>
          </w:p>
          <w:p w14:paraId="6C7EB700" w14:textId="77777777" w:rsidR="003D7F49" w:rsidRPr="00421E60" w:rsidRDefault="003D7F49" w:rsidP="003D7F49">
            <w:pPr>
              <w:numPr>
                <w:ilvl w:val="0"/>
                <w:numId w:val="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przy dostawach jednolite pod względem odmiany i/lub typu handlowego, pochodzenia, wielkości, jakości, w tym samym stopniu rozwoju,</w:t>
            </w:r>
          </w:p>
          <w:p w14:paraId="543F6001" w14:textId="77777777" w:rsidR="003D7F49" w:rsidRPr="00421E60" w:rsidRDefault="003D7F49" w:rsidP="003D7F49">
            <w:pPr>
              <w:numPr>
                <w:ilvl w:val="0"/>
                <w:numId w:val="2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dopuszcza się niewielkie wady kształtu, barwy, powierzchniowe delikatne plamki pod warunkiem, że nie wpływają one ujemnie na trwałość i ich jakość.</w:t>
            </w:r>
          </w:p>
          <w:p w14:paraId="1E52DA83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6B958664" w14:textId="77777777" w:rsidR="003D7F49" w:rsidRPr="00421E60" w:rsidRDefault="003D7F49" w:rsidP="003D7F49">
            <w:pPr>
              <w:numPr>
                <w:ilvl w:val="0"/>
                <w:numId w:val="2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 xml:space="preserve">gnijące, zapleśniałe, zaparzone, posiadające zmiany mrozowe, z obcym zapachem i/lub smakiem, obecność szkodników lub ich pozostałości, zwiędnięcie, nadmierne otwarcie kapelusza </w:t>
            </w:r>
            <w:r w:rsidRPr="00421E60">
              <w:rPr>
                <w:sz w:val="18"/>
                <w:szCs w:val="18"/>
              </w:rPr>
              <w:br/>
              <w:t>o ciemnej barwie.</w:t>
            </w:r>
          </w:p>
          <w:p w14:paraId="62518A03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dotyczące pakowania:</w:t>
            </w:r>
          </w:p>
          <w:p w14:paraId="6D286D47" w14:textId="77777777" w:rsidR="003D7F49" w:rsidRPr="00421E60" w:rsidRDefault="003D7F49" w:rsidP="003D7F49">
            <w:pPr>
              <w:numPr>
                <w:ilvl w:val="0"/>
                <w:numId w:val="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skrzynka plastikowa.</w:t>
            </w:r>
          </w:p>
          <w:p w14:paraId="42F534FA" w14:textId="77777777" w:rsidR="003D7F49" w:rsidRPr="00421E60" w:rsidRDefault="003D7F49" w:rsidP="003D7F49">
            <w:pPr>
              <w:numPr>
                <w:ilvl w:val="0"/>
                <w:numId w:val="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materiały opakowaniowe dopuszczone do kontaktu z żywnością,</w:t>
            </w:r>
          </w:p>
        </w:tc>
        <w:tc>
          <w:tcPr>
            <w:tcW w:w="421" w:type="dxa"/>
            <w:textDirection w:val="btLr"/>
          </w:tcPr>
          <w:p w14:paraId="53FE4225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15300000-1</w:t>
            </w:r>
          </w:p>
        </w:tc>
        <w:tc>
          <w:tcPr>
            <w:tcW w:w="421" w:type="dxa"/>
            <w:gridSpan w:val="2"/>
          </w:tcPr>
          <w:p w14:paraId="5C3C71C9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15E61EE3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30</w:t>
            </w:r>
          </w:p>
        </w:tc>
      </w:tr>
      <w:tr w:rsidR="003D7F49" w:rsidRPr="00421E60" w14:paraId="689C5441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64C4BA16" w14:textId="77777777" w:rsidR="003D7F49" w:rsidRPr="00421E60" w:rsidRDefault="003D7F49" w:rsidP="00FA2DA2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10</w:t>
            </w:r>
          </w:p>
        </w:tc>
        <w:tc>
          <w:tcPr>
            <w:tcW w:w="6258" w:type="dxa"/>
          </w:tcPr>
          <w:p w14:paraId="6A23DC9E" w14:textId="77777777" w:rsidR="003D7F49" w:rsidRPr="00421E60" w:rsidRDefault="003D7F49" w:rsidP="00FA2DA2">
            <w:pPr>
              <w:rPr>
                <w:b/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Śliwka świeża klasa I)</w:t>
            </w:r>
          </w:p>
          <w:p w14:paraId="7CD3988C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b/>
                <w:sz w:val="18"/>
                <w:szCs w:val="18"/>
                <w:u w:val="single"/>
              </w:rPr>
              <w:t>Wymagania klasyfikacyjne:</w:t>
            </w:r>
          </w:p>
          <w:p w14:paraId="5C903C6D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barwa od żółtej do fioletowej, skórka cienka</w:t>
            </w:r>
            <w:r w:rsidRPr="00421E60">
              <w:rPr>
                <w:sz w:val="18"/>
                <w:szCs w:val="18"/>
              </w:rPr>
              <w:br/>
              <w:t xml:space="preserve"> i jednolita, zapach charakterystyczny, kształt okrągły, miąższ soczysty, słodki, całkowicie zdrowy,</w:t>
            </w:r>
          </w:p>
          <w:p w14:paraId="246B0E52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stłuczeń i/lub zabliźnionych skaleczeń,</w:t>
            </w:r>
          </w:p>
          <w:p w14:paraId="3A1128C5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przy dostawach jednolite pod względem odmiany, pochodzenia, wielkości, jakości i wybarwienia, jednakowo dojrzałe i w tym samym stopniu rozwoju,</w:t>
            </w:r>
          </w:p>
          <w:p w14:paraId="3F55E442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dopuszcza się niewielkie wady rozwoju i kształtu oraz barwy, pod warunkiem, że nie wpływają one ujemnie na ogólny wygląd owoców i ich jakość,</w:t>
            </w:r>
          </w:p>
          <w:p w14:paraId="5D2297E2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waga 1 szt. od 50 g do 80 g.</w:t>
            </w:r>
          </w:p>
          <w:p w14:paraId="1329A620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3FD6D81E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owoce gnijące, zapleśniałe, zepsute, posiadające zmiany mrozowe, uszkodzone, zdeformowany kształt, przejrzałe, mocne przebarwienia, tzw. wodniste (szklisty miąższ), pękniętych w miejscu przyrośnięcia szypułki, z obcym zapachem i/lub smakiem,  obecność szkodników i uszkodzenia spowodowane przez szkodniki.</w:t>
            </w:r>
          </w:p>
          <w:p w14:paraId="302DBD1C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dotyczące pakowania:</w:t>
            </w:r>
            <w:r w:rsidRPr="00421E60">
              <w:rPr>
                <w:sz w:val="18"/>
                <w:szCs w:val="18"/>
              </w:rPr>
              <w:t xml:space="preserve"> </w:t>
            </w:r>
          </w:p>
          <w:p w14:paraId="65BC9637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pudło kartonowe lub skrzynka,</w:t>
            </w:r>
          </w:p>
          <w:p w14:paraId="0EDB9AEB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materiały opakowaniowe dopuszczone do kontaktu z żywnością,</w:t>
            </w:r>
          </w:p>
          <w:p w14:paraId="19D2E22B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widoczna część zawartości każdego opakowania musi być reprezentatywna dla całej zawartości,</w:t>
            </w:r>
          </w:p>
          <w:p w14:paraId="4A3B5952" w14:textId="77777777" w:rsidR="003D7F49" w:rsidRPr="00421E60" w:rsidRDefault="003D7F49" w:rsidP="00FA2DA2">
            <w:pPr>
              <w:spacing w:after="200"/>
              <w:rPr>
                <w:sz w:val="18"/>
                <w:szCs w:val="18"/>
              </w:rPr>
            </w:pPr>
            <w:r w:rsidRPr="00421E60">
              <w:rPr>
                <w:b/>
                <w:sz w:val="18"/>
                <w:szCs w:val="18"/>
              </w:rPr>
              <w:t>dodatkowo informacja dotycząca odmiany/gatunku, kraju pochodzenia.</w:t>
            </w:r>
          </w:p>
        </w:tc>
        <w:tc>
          <w:tcPr>
            <w:tcW w:w="421" w:type="dxa"/>
            <w:textDirection w:val="btLr"/>
          </w:tcPr>
          <w:p w14:paraId="61DE867D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15300000-1</w:t>
            </w:r>
          </w:p>
        </w:tc>
        <w:tc>
          <w:tcPr>
            <w:tcW w:w="421" w:type="dxa"/>
            <w:gridSpan w:val="2"/>
          </w:tcPr>
          <w:p w14:paraId="30DA523C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4291A60F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144</w:t>
            </w:r>
          </w:p>
        </w:tc>
      </w:tr>
      <w:tr w:rsidR="003D7F49" w:rsidRPr="00421E60" w14:paraId="414071BE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50593467" w14:textId="77777777" w:rsidR="003D7F49" w:rsidRPr="00421E60" w:rsidRDefault="003D7F49" w:rsidP="00FA2DA2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11</w:t>
            </w:r>
          </w:p>
        </w:tc>
        <w:tc>
          <w:tcPr>
            <w:tcW w:w="6258" w:type="dxa"/>
          </w:tcPr>
          <w:p w14:paraId="093C37C0" w14:textId="77777777" w:rsidR="003D7F49" w:rsidRPr="00421E60" w:rsidRDefault="003D7F49" w:rsidP="00FA2DA2">
            <w:pPr>
              <w:rPr>
                <w:b/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Truskawka świeża (klasa I)</w:t>
            </w:r>
          </w:p>
          <w:p w14:paraId="66337C8A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b/>
                <w:sz w:val="18"/>
                <w:szCs w:val="18"/>
                <w:u w:val="single"/>
              </w:rPr>
              <w:t>Wymagania klasyfikacyjne:</w:t>
            </w:r>
          </w:p>
          <w:p w14:paraId="603DB863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barwa czerwona- skórka cienka</w:t>
            </w:r>
            <w:r w:rsidRPr="00421E60">
              <w:rPr>
                <w:sz w:val="18"/>
                <w:szCs w:val="18"/>
              </w:rPr>
              <w:br/>
              <w:t xml:space="preserve"> i jednolita, zapach charakterystyczny, kształt sercowaty, miąższ soczysty, słodki, całkowicie zdrowy,</w:t>
            </w:r>
          </w:p>
          <w:p w14:paraId="3AD78A47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stłuczeń i/lub zabliźnionych skaleczeń,</w:t>
            </w:r>
          </w:p>
          <w:p w14:paraId="79E0973D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lastRenderedPageBreak/>
              <w:t>przy dostawach jednolite pod względem odmiany, pochodzenia, wielkości, jakości i wybarwienia, jednakowo dojrzałe i w tym samym stopniu rozwoju,</w:t>
            </w:r>
          </w:p>
          <w:p w14:paraId="3816EA02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dopuszcza się niewielkie wady rozwoju i kształtu oraz barwy, pod warunkiem, że nie wpływają one ujemnie na ogólny wygląd owoców i ich jakość,</w:t>
            </w:r>
          </w:p>
          <w:p w14:paraId="621C2977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waga 1 szt. od 20 g do 50 g.</w:t>
            </w:r>
          </w:p>
          <w:p w14:paraId="6D6F92CB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6C5F6A68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owoce gnijące, zapleśniałe, zepsute, posiadające zmiany mrozowe, uszkodzone, zdeformowany kształt, przejrzałe, mocne przebarwienia, tzw. wodniste (szklisty miąższ), pękniętych w miejscu przyrośnięcia szypułki, z obcym zapachem i/lub smakiem,  obecność szkodników i uszkodzenia spowodowane przez szkodniki.</w:t>
            </w:r>
          </w:p>
          <w:p w14:paraId="238210F1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dotyczące pakowania:</w:t>
            </w:r>
            <w:r w:rsidRPr="00421E60">
              <w:rPr>
                <w:sz w:val="18"/>
                <w:szCs w:val="18"/>
              </w:rPr>
              <w:t xml:space="preserve"> </w:t>
            </w:r>
          </w:p>
          <w:p w14:paraId="4FD0BC73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koszyki  plastikowe lub łubianki  drewniane.</w:t>
            </w:r>
          </w:p>
          <w:p w14:paraId="15DA6BE2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materiały opakowaniowe dopuszczone do kontaktu z żywnością,</w:t>
            </w:r>
          </w:p>
          <w:p w14:paraId="77698A59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widoczna część zawartości każdego opakowania musi być reprezentatywna dla całej zawartości,</w:t>
            </w:r>
          </w:p>
          <w:p w14:paraId="26ED82F4" w14:textId="77777777" w:rsidR="003D7F49" w:rsidRPr="00421E60" w:rsidRDefault="003D7F49" w:rsidP="00FA2DA2">
            <w:pPr>
              <w:spacing w:after="200"/>
              <w:rPr>
                <w:sz w:val="18"/>
                <w:szCs w:val="18"/>
              </w:rPr>
            </w:pPr>
            <w:r w:rsidRPr="00421E60">
              <w:rPr>
                <w:b/>
                <w:sz w:val="18"/>
                <w:szCs w:val="18"/>
              </w:rPr>
              <w:t>dodatkowo informacja dotycząca odmiany/gatunku, kraju pochodzenia.</w:t>
            </w:r>
          </w:p>
        </w:tc>
        <w:tc>
          <w:tcPr>
            <w:tcW w:w="421" w:type="dxa"/>
            <w:textDirection w:val="btLr"/>
          </w:tcPr>
          <w:p w14:paraId="00C57F9E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15300000-1</w:t>
            </w:r>
          </w:p>
        </w:tc>
        <w:tc>
          <w:tcPr>
            <w:tcW w:w="421" w:type="dxa"/>
            <w:gridSpan w:val="2"/>
          </w:tcPr>
          <w:p w14:paraId="33BD93FC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0AE2FE3F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85</w:t>
            </w:r>
          </w:p>
        </w:tc>
      </w:tr>
      <w:tr w:rsidR="003D7F49" w:rsidRPr="00421E60" w14:paraId="4E0DF895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605866B7" w14:textId="77777777" w:rsidR="003D7F49" w:rsidRPr="00421E60" w:rsidRDefault="003D7F49" w:rsidP="00FA2DA2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12</w:t>
            </w:r>
          </w:p>
        </w:tc>
        <w:tc>
          <w:tcPr>
            <w:tcW w:w="6258" w:type="dxa"/>
          </w:tcPr>
          <w:p w14:paraId="3A697729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Brzoskwinia (klasa I)</w:t>
            </w:r>
          </w:p>
          <w:p w14:paraId="7B0D4352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46DCA26A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barwa od żółtej do czerwonej, skórka cienka</w:t>
            </w:r>
            <w:r w:rsidRPr="00421E60">
              <w:rPr>
                <w:sz w:val="18"/>
                <w:szCs w:val="18"/>
              </w:rPr>
              <w:br/>
              <w:t xml:space="preserve"> i jednolita, zapach charakterystyczny, kształt okrągły, miąższ soczysty, słodki, całkowicie zdrowy,</w:t>
            </w:r>
          </w:p>
          <w:p w14:paraId="194F9FA4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stłuczeń i/lub zabliźnionych skaleczeń,</w:t>
            </w:r>
          </w:p>
          <w:p w14:paraId="1EAC15F8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przy dostawach jednolite pod względem odmiany, pochodzenia, wielkości, jakości i wybarwienia, jednakowo dojrzałe i w tym samym stopniu rozwoju,</w:t>
            </w:r>
          </w:p>
          <w:p w14:paraId="4AD39832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dopuszcza się niewielkie wady rozwoju i kształtu oraz barwy, pod warunkiem, że nie wpływają one ujemnie na ogólny wygląd owoców i ich jakość,</w:t>
            </w:r>
          </w:p>
          <w:p w14:paraId="32828C7C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waga 1 szt. od 120 g do 180 g.</w:t>
            </w:r>
          </w:p>
          <w:p w14:paraId="55542E1D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1979E9CD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owoce gnijące, zapleśniałe, zepsute, posiadające zmiany mrozowe, uszkodzone, zdeformowany kształt, przejrzałe, mocne przebarwienia, tzw. wodniste (szklisty miąższ), pękniętych w miejscu przyrośnięcia szypułki, z obcym zapachem i/lub smakiem,  obecność szkodników i uszkodzenia spowodowane przez szkodniki.</w:t>
            </w:r>
          </w:p>
          <w:p w14:paraId="750B1A16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dotyczące pakowania:</w:t>
            </w:r>
            <w:r w:rsidRPr="00421E60">
              <w:rPr>
                <w:sz w:val="18"/>
                <w:szCs w:val="18"/>
              </w:rPr>
              <w:t xml:space="preserve"> </w:t>
            </w:r>
          </w:p>
          <w:p w14:paraId="45F4BC2C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pudło kartonowe lub skrzynka,</w:t>
            </w:r>
          </w:p>
          <w:p w14:paraId="58E3B954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materiały opakowaniowe dopuszczone do kontaktu z żywnością,</w:t>
            </w:r>
          </w:p>
          <w:p w14:paraId="3349A116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widoczna część zawartości każdego opakowania musi być reprezentatywna dla całej zawartości,</w:t>
            </w:r>
          </w:p>
          <w:p w14:paraId="2AB58D1B" w14:textId="77777777" w:rsidR="003D7F49" w:rsidRPr="00421E60" w:rsidRDefault="003D7F49" w:rsidP="003D7F49">
            <w:pPr>
              <w:widowControl w:val="0"/>
              <w:numPr>
                <w:ilvl w:val="0"/>
                <w:numId w:val="52"/>
              </w:numPr>
              <w:snapToGrid w:val="0"/>
              <w:spacing w:line="100" w:lineRule="atLeast"/>
              <w:rPr>
                <w:bCs/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dodatkowo informacja dotycząca odmiany/gatunku, kraju pochodzenia.</w:t>
            </w:r>
          </w:p>
        </w:tc>
        <w:tc>
          <w:tcPr>
            <w:tcW w:w="421" w:type="dxa"/>
            <w:textDirection w:val="btLr"/>
          </w:tcPr>
          <w:p w14:paraId="11F2FC8F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15300000-1</w:t>
            </w:r>
          </w:p>
        </w:tc>
        <w:tc>
          <w:tcPr>
            <w:tcW w:w="421" w:type="dxa"/>
            <w:gridSpan w:val="2"/>
          </w:tcPr>
          <w:p w14:paraId="31CFB2D2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17</w:t>
            </w:r>
          </w:p>
        </w:tc>
        <w:tc>
          <w:tcPr>
            <w:tcW w:w="1410" w:type="dxa"/>
            <w:gridSpan w:val="2"/>
          </w:tcPr>
          <w:p w14:paraId="080BF6F6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115</w:t>
            </w:r>
          </w:p>
        </w:tc>
      </w:tr>
      <w:tr w:rsidR="003D7F49" w:rsidRPr="00421E60" w14:paraId="22023773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09065555" w14:textId="77777777" w:rsidR="003D7F49" w:rsidRPr="00421E60" w:rsidRDefault="003D7F49" w:rsidP="00FA2DA2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13</w:t>
            </w:r>
          </w:p>
        </w:tc>
        <w:tc>
          <w:tcPr>
            <w:tcW w:w="6258" w:type="dxa"/>
          </w:tcPr>
          <w:p w14:paraId="53045241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Morela (klasa I)</w:t>
            </w:r>
          </w:p>
          <w:p w14:paraId="67D4602D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597A9303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barwa od żółtej do czerwonej, skórka cienka</w:t>
            </w:r>
            <w:r w:rsidRPr="00421E60">
              <w:rPr>
                <w:sz w:val="18"/>
                <w:szCs w:val="18"/>
              </w:rPr>
              <w:br/>
              <w:t xml:space="preserve"> i jednolita, zapach charakterystyczny, kształt okrągły, miąższ soczysty, słodki, całkowicie zdrowy,</w:t>
            </w:r>
          </w:p>
          <w:p w14:paraId="4E66ACCF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lastRenderedPageBreak/>
              <w:t>bez stłuczeń i/lub zabliźnionych skaleczeń,</w:t>
            </w:r>
          </w:p>
          <w:p w14:paraId="54006F6B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przy dostawach jednolite pod względem odmiany, pochodzenia, wielkości, jakości i wybarwienia, jednakowo dojrzałe i w tym samym stopniu rozwoju,</w:t>
            </w:r>
          </w:p>
          <w:p w14:paraId="2FBF3D21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dopuszcza się niewielkie wady rozwoju i kształtu oraz barwy, pod warunkiem, że nie wpływają one ujemnie na ogólny wygląd owoców i ich jakość,</w:t>
            </w:r>
          </w:p>
          <w:p w14:paraId="5698EBFC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waga 1 szt. od 50 g do 80 g.</w:t>
            </w:r>
          </w:p>
          <w:p w14:paraId="43A209F3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3A647C3B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owoce gnijące, zapleśniałe, zepsute, posiadające zmiany mrozowe, uszkodzone, zdeformowany kształt, przejrzałe, mocne przebarwienia, tzw. wodniste (szklisty miąższ), pękniętych w miejscu przyrośnięcia szypułki, z obcym zapachem i/lub smakiem,  obecność szkodników i uszkodzenia spowodowane przez szkodniki.</w:t>
            </w:r>
          </w:p>
          <w:p w14:paraId="3BFEABD1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dotyczące pakowania:</w:t>
            </w:r>
            <w:r w:rsidRPr="00421E60">
              <w:rPr>
                <w:sz w:val="18"/>
                <w:szCs w:val="18"/>
              </w:rPr>
              <w:t xml:space="preserve"> </w:t>
            </w:r>
          </w:p>
          <w:p w14:paraId="3412363C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pudło kartonowe lub skrzynka,</w:t>
            </w:r>
          </w:p>
          <w:p w14:paraId="39B77650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materiały opakowaniowe dopuszczone do kontaktu z żywnością,</w:t>
            </w:r>
          </w:p>
          <w:p w14:paraId="4E429EB9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widoczna część zawartości każdego opakowania musi być reprezentatywna dla całej zawartości,</w:t>
            </w:r>
          </w:p>
          <w:p w14:paraId="6CCFF9DE" w14:textId="77777777" w:rsidR="003D7F49" w:rsidRPr="00421E60" w:rsidRDefault="003D7F49" w:rsidP="003D7F49">
            <w:pPr>
              <w:widowControl w:val="0"/>
              <w:numPr>
                <w:ilvl w:val="0"/>
                <w:numId w:val="52"/>
              </w:numPr>
              <w:snapToGrid w:val="0"/>
              <w:spacing w:line="100" w:lineRule="atLeast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dodatkowo informacja dotycząca odmiany/gatunku, kraju pochodzenia.</w:t>
            </w:r>
          </w:p>
        </w:tc>
        <w:tc>
          <w:tcPr>
            <w:tcW w:w="421" w:type="dxa"/>
            <w:textDirection w:val="btLr"/>
          </w:tcPr>
          <w:p w14:paraId="01B1B19D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15300000-1</w:t>
            </w:r>
          </w:p>
        </w:tc>
        <w:tc>
          <w:tcPr>
            <w:tcW w:w="421" w:type="dxa"/>
            <w:gridSpan w:val="2"/>
          </w:tcPr>
          <w:p w14:paraId="18F7802C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69FCCAF0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130</w:t>
            </w:r>
          </w:p>
        </w:tc>
      </w:tr>
      <w:tr w:rsidR="003D7F49" w:rsidRPr="00421E60" w14:paraId="61BD1C1F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4A15FD96" w14:textId="77777777" w:rsidR="003D7F49" w:rsidRPr="00421E60" w:rsidRDefault="003D7F49" w:rsidP="00FA2DA2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14</w:t>
            </w:r>
          </w:p>
        </w:tc>
        <w:tc>
          <w:tcPr>
            <w:tcW w:w="6258" w:type="dxa"/>
          </w:tcPr>
          <w:p w14:paraId="48AE2FEB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Kiwi (klasa I)</w:t>
            </w:r>
          </w:p>
          <w:p w14:paraId="5D712EB3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5A196B2F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barwa zielona, skórka cienka</w:t>
            </w:r>
            <w:r w:rsidRPr="00421E60">
              <w:rPr>
                <w:sz w:val="18"/>
                <w:szCs w:val="18"/>
              </w:rPr>
              <w:br/>
              <w:t xml:space="preserve"> i jednolita, zapach charakterystyczny, kształt okrągły, miąższ soczysty, słodki, całkowicie zdrowy,</w:t>
            </w:r>
          </w:p>
          <w:p w14:paraId="1C31C1F8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stłuczeń i/lub zabliźnionych skaleczeń,</w:t>
            </w:r>
          </w:p>
          <w:p w14:paraId="3BEAFD0B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przy dostawach jednolite pod względem odmiany, pochodzenia, wielkości, jakości i wybarwienia, jednakowo dojrzałe i w tym samym stopniu rozwoju,</w:t>
            </w:r>
          </w:p>
          <w:p w14:paraId="40FA6072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dopuszcza się niewielkie wady rozwoju i kształtu oraz barwy, pod warunkiem, że nie wpływają one ujemnie na ogólny wygląd owoców i ich jakość,</w:t>
            </w:r>
          </w:p>
          <w:p w14:paraId="6052B9E6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waga 1 szt. od 50 g do 100 g.</w:t>
            </w:r>
          </w:p>
          <w:p w14:paraId="60B28724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3BF76112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owoce gnijące, zapleśniałe, zepsute, posiadające zmiany mrozowe, uszkodzone, zdeformowany kształt, przejrzałe, mocne przebarwienia, tzw. wodniste (szklisty miąższ), pękniętych w miejscu przyrośnięcia szypułki, z obcym zapachem i/lub smakiem,  obecność szkodników i uszkodzenia spowodowane przez szkodniki.</w:t>
            </w:r>
          </w:p>
          <w:p w14:paraId="1C53C615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dotyczące pakowania:</w:t>
            </w:r>
            <w:r w:rsidRPr="00421E60">
              <w:rPr>
                <w:sz w:val="18"/>
                <w:szCs w:val="18"/>
              </w:rPr>
              <w:t xml:space="preserve"> </w:t>
            </w:r>
          </w:p>
          <w:p w14:paraId="54E2E599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pudło kartonowe lub skrzynka,</w:t>
            </w:r>
          </w:p>
          <w:p w14:paraId="1F8F13D9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materiały opakowaniowe dopuszczone do kontaktu z żywnością,</w:t>
            </w:r>
          </w:p>
          <w:p w14:paraId="4EF92993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b/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widoczna część zawartości każdego opakowania musi być reprezentatywna dla całej zawartości,</w:t>
            </w:r>
          </w:p>
          <w:p w14:paraId="47BCB9A7" w14:textId="77777777" w:rsidR="003D7F49" w:rsidRPr="00421E60" w:rsidRDefault="003D7F49" w:rsidP="003D7F49">
            <w:pPr>
              <w:widowControl w:val="0"/>
              <w:numPr>
                <w:ilvl w:val="0"/>
                <w:numId w:val="52"/>
              </w:numPr>
              <w:snapToGrid w:val="0"/>
              <w:spacing w:line="100" w:lineRule="atLeast"/>
              <w:ind w:left="-56" w:right="19" w:firstLine="0"/>
              <w:rPr>
                <w:sz w:val="18"/>
                <w:szCs w:val="18"/>
              </w:rPr>
            </w:pPr>
            <w:r w:rsidRPr="00421E60">
              <w:rPr>
                <w:b/>
                <w:sz w:val="18"/>
                <w:szCs w:val="18"/>
                <w:u w:val="single"/>
              </w:rPr>
              <w:t xml:space="preserve">dodatkowo informacja dotycząca odmiany/gatunku, kraju </w:t>
            </w:r>
          </w:p>
          <w:p w14:paraId="2E2B1FEC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</w:p>
        </w:tc>
        <w:tc>
          <w:tcPr>
            <w:tcW w:w="421" w:type="dxa"/>
            <w:textDirection w:val="btLr"/>
          </w:tcPr>
          <w:p w14:paraId="47747BEC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15300000-1</w:t>
            </w:r>
          </w:p>
        </w:tc>
        <w:tc>
          <w:tcPr>
            <w:tcW w:w="421" w:type="dxa"/>
            <w:gridSpan w:val="2"/>
          </w:tcPr>
          <w:p w14:paraId="5AC2E8BF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0267C354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350</w:t>
            </w:r>
          </w:p>
        </w:tc>
      </w:tr>
      <w:tr w:rsidR="003D7F49" w:rsidRPr="00421E60" w14:paraId="6B851271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2EECAA5B" w14:textId="77777777" w:rsidR="003D7F49" w:rsidRPr="00421E60" w:rsidRDefault="003D7F49" w:rsidP="00FA2DA2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6258" w:type="dxa"/>
          </w:tcPr>
          <w:p w14:paraId="48502E6A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Kaki(klasa I)</w:t>
            </w:r>
          </w:p>
          <w:p w14:paraId="47116BAE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025CBD85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barwa pomarańczowa, skórka cienka</w:t>
            </w:r>
            <w:r w:rsidRPr="00421E60">
              <w:rPr>
                <w:sz w:val="18"/>
                <w:szCs w:val="18"/>
              </w:rPr>
              <w:br/>
              <w:t xml:space="preserve"> i jednolita, zapach charakterystyczny, kształt okrągły, miąższ soczysty, słodki, całkowicie zdrowy,</w:t>
            </w:r>
          </w:p>
          <w:p w14:paraId="3ADF397C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stłuczeń i/lub zabliźnionych skaleczeń,</w:t>
            </w:r>
          </w:p>
          <w:p w14:paraId="20AD1D4C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przy dostawach jednolite pod względem odmiany, pochodzenia, wielkości, jakości i wybarwienia, jednakowo dojrzałe i w tym samym stopniu rozwoju,</w:t>
            </w:r>
          </w:p>
          <w:p w14:paraId="2C49AF86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dopuszcza się niewielkie wady rozwoju i kształtu oraz barwy, pod warunkiem, że nie wpływają one ujemnie na ogólny wygląd owoców i ich jakość,</w:t>
            </w:r>
          </w:p>
          <w:p w14:paraId="21DF6306" w14:textId="77777777" w:rsidR="003D7F49" w:rsidRPr="00421E60" w:rsidRDefault="003D7F49" w:rsidP="003D7F49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waga 1 szt. od 100 g do 200 g.</w:t>
            </w:r>
          </w:p>
          <w:p w14:paraId="11E6B1A1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5A3915CC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owoce gnijące, zapleśniałe, zepsute, posiadające zmiany mrozowe, uszkodzone, zdeformowany kształt, przejrzałe, mocne przebarwienia, tzw. wodniste (szklisty miąższ), pękniętych w miejscu przyrośnięcia szypułki, z obcym zapachem i/lub smakiem,  obecność szkodników i uszkodzenia spowodowane przez szkodniki.</w:t>
            </w:r>
          </w:p>
          <w:p w14:paraId="5B0628AC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dotyczące pakowania:</w:t>
            </w:r>
            <w:r w:rsidRPr="00421E60">
              <w:rPr>
                <w:sz w:val="18"/>
                <w:szCs w:val="18"/>
              </w:rPr>
              <w:t xml:space="preserve"> </w:t>
            </w:r>
          </w:p>
          <w:p w14:paraId="1653281A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pudło kartonowe lub skrzynka,</w:t>
            </w:r>
          </w:p>
          <w:p w14:paraId="0F362A37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materiały opakowaniowe dopuszczone do kontaktu z żywnością,</w:t>
            </w:r>
          </w:p>
          <w:p w14:paraId="2BFE3F5F" w14:textId="77777777" w:rsidR="003D7F49" w:rsidRPr="00421E60" w:rsidRDefault="003D7F49" w:rsidP="003D7F49">
            <w:pPr>
              <w:numPr>
                <w:ilvl w:val="0"/>
                <w:numId w:val="52"/>
              </w:numPr>
              <w:suppressAutoHyphens/>
              <w:spacing w:after="200" w:line="276" w:lineRule="auto"/>
              <w:rPr>
                <w:b/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widoczna część zawartości każdego opakowania musi być reprezentatywna dla całej zawartości,</w:t>
            </w:r>
          </w:p>
          <w:p w14:paraId="53D1EC9D" w14:textId="77777777" w:rsidR="003D7F49" w:rsidRPr="00421E60" w:rsidRDefault="003D7F49" w:rsidP="003D7F49">
            <w:pPr>
              <w:widowControl w:val="0"/>
              <w:numPr>
                <w:ilvl w:val="0"/>
                <w:numId w:val="52"/>
              </w:numPr>
              <w:snapToGrid w:val="0"/>
              <w:spacing w:line="100" w:lineRule="atLeast"/>
              <w:ind w:left="-56" w:right="19" w:firstLine="0"/>
              <w:jc w:val="both"/>
              <w:rPr>
                <w:sz w:val="18"/>
                <w:szCs w:val="18"/>
              </w:rPr>
            </w:pPr>
            <w:r w:rsidRPr="00421E60">
              <w:rPr>
                <w:b/>
                <w:sz w:val="18"/>
                <w:szCs w:val="18"/>
                <w:u w:val="single"/>
              </w:rPr>
              <w:t xml:space="preserve">dodatkowo informacja dotycząca odmiany/gatunku, kraju </w:t>
            </w:r>
          </w:p>
        </w:tc>
        <w:tc>
          <w:tcPr>
            <w:tcW w:w="421" w:type="dxa"/>
            <w:textDirection w:val="btLr"/>
          </w:tcPr>
          <w:p w14:paraId="376F195A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15300000-1</w:t>
            </w:r>
          </w:p>
        </w:tc>
        <w:tc>
          <w:tcPr>
            <w:tcW w:w="421" w:type="dxa"/>
            <w:gridSpan w:val="2"/>
          </w:tcPr>
          <w:p w14:paraId="3C2C7520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109627E4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18</w:t>
            </w:r>
          </w:p>
        </w:tc>
      </w:tr>
      <w:tr w:rsidR="003D7F49" w:rsidRPr="00421E60" w14:paraId="4C267078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6B21773A" w14:textId="77777777" w:rsidR="003D7F49" w:rsidRPr="00421E60" w:rsidRDefault="003D7F49" w:rsidP="00FA2DA2">
            <w:pPr>
              <w:spacing w:after="200"/>
              <w:jc w:val="center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16</w:t>
            </w:r>
          </w:p>
        </w:tc>
        <w:tc>
          <w:tcPr>
            <w:tcW w:w="6258" w:type="dxa"/>
          </w:tcPr>
          <w:p w14:paraId="7DE7E7C6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 xml:space="preserve">Melon </w:t>
            </w:r>
            <w:r w:rsidRPr="00421E60">
              <w:rPr>
                <w:b/>
                <w:sz w:val="18"/>
                <w:szCs w:val="18"/>
                <w:u w:val="single"/>
              </w:rPr>
              <w:t>(klasa I)</w:t>
            </w:r>
          </w:p>
          <w:p w14:paraId="44B392F0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</w:p>
          <w:p w14:paraId="3818CC57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421E60">
              <w:rPr>
                <w:b/>
                <w:sz w:val="18"/>
                <w:szCs w:val="18"/>
                <w:u w:val="single"/>
              </w:rPr>
              <w:t>Wymagania klasyfikacyjne:</w:t>
            </w:r>
          </w:p>
          <w:p w14:paraId="2A640690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cechy charakterystyczne dla danej odmiany, zapach charakterystyczny, miąższ soczysty, słodki, owoce jędrne,</w:t>
            </w:r>
          </w:p>
          <w:p w14:paraId="5A5C9DCC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zdrowe, świeże, czyste, nierobaczywe,</w:t>
            </w:r>
          </w:p>
          <w:p w14:paraId="2E1E92FF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wolne od jakichkolwiek widocznych zanieczyszczeń obcych,</w:t>
            </w:r>
          </w:p>
          <w:p w14:paraId="65FA0C16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obcych smaków i/lub zapachów,</w:t>
            </w:r>
          </w:p>
          <w:p w14:paraId="44AEA4D3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przy dostawach jednolite pod względem odmiany, pochodzenia, wielkości, jakości i wybarwienia, jednakowo dojrzałe i w tym samym stopniu rozwoju,</w:t>
            </w:r>
          </w:p>
          <w:p w14:paraId="7AF5FDA7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dopuszcza się niewielkie wady rozwoju i kształtu oraz barwy, pod warunkiem, że nie wpływają one ujemnie na ogólny wygląd owoców i ich jakość,</w:t>
            </w:r>
          </w:p>
          <w:p w14:paraId="4A10E90D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waga 1 kg. od 600 g do 1000 g.</w:t>
            </w:r>
          </w:p>
          <w:p w14:paraId="05C97B75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1D91E1EA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owoce gnijące, zapleśniałe, zepsute, posiadające zmiany mrozowe, uszkodzone, zdeformowany kształt, przejrzałe, z obcym zapachem i/lub smakiem, niedopuszczalne owoce wilgotne oraz owoce nie w pełni  rozwinięte lub niedojrzałe, które więdną w czasie składowania, miękkie, ze śladami nagnieceń, porażone miękką oparzeliną chłodniową, obecność szkodników i uszkodzenia spowodowane przez szkodniki.</w:t>
            </w:r>
          </w:p>
          <w:p w14:paraId="0094A082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 xml:space="preserve">Wymagania dotyczące pakowania: </w:t>
            </w:r>
          </w:p>
          <w:p w14:paraId="60DE4E2D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lastRenderedPageBreak/>
              <w:t xml:space="preserve">pudło kartonowe lub skrzynka, </w:t>
            </w:r>
          </w:p>
          <w:p w14:paraId="4B6A01F8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materiały opakowaniowe dopuszczone do kontaktu z żywnością,</w:t>
            </w:r>
          </w:p>
          <w:p w14:paraId="3CDA626F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b/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widoczna część zawartości każdego opakowania musi być reprezentatywna dla całej zawartości,</w:t>
            </w:r>
          </w:p>
          <w:p w14:paraId="20FEFFE9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421E60">
              <w:rPr>
                <w:b/>
                <w:sz w:val="18"/>
                <w:szCs w:val="18"/>
                <w:u w:val="single"/>
              </w:rPr>
              <w:t>dodatkowo informacja dotycząca odmiany/gatunku, kraju pochodzenia.</w:t>
            </w:r>
          </w:p>
        </w:tc>
        <w:tc>
          <w:tcPr>
            <w:tcW w:w="421" w:type="dxa"/>
            <w:textDirection w:val="btLr"/>
          </w:tcPr>
          <w:p w14:paraId="71AC6156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15300000-1</w:t>
            </w:r>
          </w:p>
        </w:tc>
        <w:tc>
          <w:tcPr>
            <w:tcW w:w="421" w:type="dxa"/>
            <w:gridSpan w:val="2"/>
          </w:tcPr>
          <w:p w14:paraId="7D1F1C52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2D8E6E33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338</w:t>
            </w:r>
          </w:p>
        </w:tc>
      </w:tr>
      <w:tr w:rsidR="003D7F49" w:rsidRPr="00421E60" w14:paraId="636AA95B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79B5928B" w14:textId="77777777" w:rsidR="003D7F49" w:rsidRPr="00421E60" w:rsidRDefault="003D7F49" w:rsidP="00FA2DA2">
            <w:pPr>
              <w:spacing w:after="200"/>
              <w:jc w:val="center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17</w:t>
            </w:r>
          </w:p>
        </w:tc>
        <w:tc>
          <w:tcPr>
            <w:tcW w:w="6258" w:type="dxa"/>
          </w:tcPr>
          <w:p w14:paraId="45C3CE5D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 xml:space="preserve">Arbuz </w:t>
            </w:r>
            <w:r w:rsidRPr="00421E60">
              <w:rPr>
                <w:b/>
                <w:sz w:val="18"/>
                <w:szCs w:val="18"/>
                <w:u w:val="single"/>
              </w:rPr>
              <w:t>(klasa I)</w:t>
            </w:r>
          </w:p>
          <w:p w14:paraId="03D0A6F9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</w:p>
          <w:p w14:paraId="76A2421F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421E60">
              <w:rPr>
                <w:b/>
                <w:sz w:val="18"/>
                <w:szCs w:val="18"/>
                <w:u w:val="single"/>
              </w:rPr>
              <w:t>Wymagania klasyfikacyjne:</w:t>
            </w:r>
          </w:p>
          <w:p w14:paraId="49CF8AC9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cechy charakterystyczne dla danej odmiany, zapach charakterystyczny, miąższ soczysty czerwony, słodki, owoce jędrne,</w:t>
            </w:r>
          </w:p>
          <w:p w14:paraId="3A0C0DAC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zdrowe, świeże, czyste, nierobaczywe,</w:t>
            </w:r>
          </w:p>
          <w:p w14:paraId="7B75525A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wolne od jakichkolwiek widocznych zanieczyszczeń obcych,</w:t>
            </w:r>
          </w:p>
          <w:p w14:paraId="5EE542DA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obcych smaków i/lub zapachów,</w:t>
            </w:r>
          </w:p>
          <w:p w14:paraId="1C427E4A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przy dostawach jednolite pod względem odmiany, pochodzenia, wielkości, jakości i wybarwienia, jednakowo dojrzałe i w tym samym stopniu rozwoju,</w:t>
            </w:r>
          </w:p>
          <w:p w14:paraId="3DF38F3C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dopuszcza się niewielkie wady rozwoju i kształtu oraz barwy, pod warunkiem, że nie wpływają one ujemnie na ogólny wygląd owoców i ich jakość,</w:t>
            </w:r>
          </w:p>
          <w:p w14:paraId="43CACD09" w14:textId="77777777" w:rsidR="003D7F49" w:rsidRPr="00421E60" w:rsidRDefault="003D7F49" w:rsidP="00FA2DA2">
            <w:pPr>
              <w:rPr>
                <w:sz w:val="18"/>
                <w:szCs w:val="18"/>
              </w:rPr>
            </w:pPr>
          </w:p>
          <w:p w14:paraId="56289CBF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waga 1kg szt. od 2kg do 4kg.</w:t>
            </w:r>
          </w:p>
          <w:p w14:paraId="6F123A5A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29558F46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owoce gnijące, zapleśniałe, zepsute, posiadające zmiany mrozowe, uszkodzone, zdeformowany kształt, przejrzałe, z obcym zapachem i/lub smakiem, niedopuszczalne owoce wilgotne oraz owoce nie w pełni  rozwinięte lub niedojrzałe, które więdną w czasie składowania, miękkie, ze śladami nagnieceń, porażone miękką oparzeliną chłodniową, obecność szkodników i uszkodzenia spowodowane przez szkodniki.</w:t>
            </w:r>
          </w:p>
          <w:p w14:paraId="52663E94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 xml:space="preserve">Wymagania dotyczące pakowania: </w:t>
            </w:r>
          </w:p>
          <w:p w14:paraId="377B9EEA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pudło kartonowe lub skrzynka, </w:t>
            </w:r>
          </w:p>
          <w:p w14:paraId="1C8C471C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materiały opakowaniowe dopuszczone do kontaktu z żywnością,</w:t>
            </w:r>
          </w:p>
          <w:p w14:paraId="4C90B751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b/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widoczna część zawartości każdego opakowania musi być reprezentatywna dla całej zawartości,</w:t>
            </w:r>
          </w:p>
          <w:p w14:paraId="66D57677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421E60">
              <w:rPr>
                <w:b/>
                <w:sz w:val="18"/>
                <w:szCs w:val="18"/>
                <w:u w:val="single"/>
              </w:rPr>
              <w:t>dodatkowo informacja dotycząca odmiany/gatunku, kraju pochodzenia.</w:t>
            </w:r>
          </w:p>
        </w:tc>
        <w:tc>
          <w:tcPr>
            <w:tcW w:w="421" w:type="dxa"/>
            <w:textDirection w:val="btLr"/>
          </w:tcPr>
          <w:p w14:paraId="262E9D7B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15300000-1</w:t>
            </w:r>
          </w:p>
        </w:tc>
        <w:tc>
          <w:tcPr>
            <w:tcW w:w="421" w:type="dxa"/>
            <w:gridSpan w:val="2"/>
          </w:tcPr>
          <w:p w14:paraId="655C40E3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1F323010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334</w:t>
            </w:r>
          </w:p>
        </w:tc>
      </w:tr>
      <w:tr w:rsidR="003D7F49" w:rsidRPr="00421E60" w14:paraId="59859818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0DEFF635" w14:textId="77777777" w:rsidR="003D7F49" w:rsidRPr="00421E60" w:rsidRDefault="003D7F49" w:rsidP="00FA2DA2">
            <w:pPr>
              <w:spacing w:after="200"/>
              <w:jc w:val="center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18</w:t>
            </w:r>
          </w:p>
        </w:tc>
        <w:tc>
          <w:tcPr>
            <w:tcW w:w="6258" w:type="dxa"/>
          </w:tcPr>
          <w:p w14:paraId="49C5032E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 xml:space="preserve">Imbir </w:t>
            </w:r>
            <w:r w:rsidRPr="00421E60">
              <w:rPr>
                <w:b/>
                <w:sz w:val="18"/>
                <w:szCs w:val="18"/>
                <w:u w:val="single"/>
              </w:rPr>
              <w:t>(klasa I)</w:t>
            </w:r>
          </w:p>
          <w:p w14:paraId="2617D0D5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both"/>
              <w:rPr>
                <w:sz w:val="18"/>
                <w:szCs w:val="18"/>
              </w:rPr>
            </w:pPr>
          </w:p>
          <w:p w14:paraId="7AB33C0A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both"/>
              <w:rPr>
                <w:sz w:val="18"/>
                <w:szCs w:val="18"/>
              </w:rPr>
            </w:pPr>
            <w:r w:rsidRPr="00421E60">
              <w:rPr>
                <w:b/>
                <w:sz w:val="18"/>
                <w:szCs w:val="18"/>
                <w:u w:val="single"/>
              </w:rPr>
              <w:t>Wymagania klasyfikacyjne:</w:t>
            </w:r>
          </w:p>
          <w:p w14:paraId="49134278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cechy charakterystyczne -korzeń zapach charakterystyczny, miąższ soczysty, pikantny, korzeń jędrny,</w:t>
            </w:r>
          </w:p>
          <w:p w14:paraId="02E9D2BC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zdrowe, świeże, czyste, nierobaczywe,</w:t>
            </w:r>
          </w:p>
          <w:p w14:paraId="5F46214E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wolne od jakichkolwiek  widocznych zanieczyszczeń obcych,</w:t>
            </w:r>
          </w:p>
          <w:p w14:paraId="20789138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obcych smaków i/lub zapachów,</w:t>
            </w:r>
          </w:p>
          <w:p w14:paraId="4C67E0B1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przy dostawach jednolite pod względem odmiany, pochodzenia, wielkości, jakości i wybarwienia, jednakowo dojrzałe i w tym samym stopniu rozwoju,</w:t>
            </w:r>
          </w:p>
          <w:p w14:paraId="4823CDDA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lastRenderedPageBreak/>
              <w:t>dopuszcza się niewielkie wady rozwoju i kształtu oraz barwy, pod warunkiem, że nie wpływają one ujemnie na ogólny wygląd owoców i ich jakość</w:t>
            </w:r>
          </w:p>
          <w:p w14:paraId="209CFF16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jc w:val="both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waga  -kg</w:t>
            </w:r>
          </w:p>
          <w:p w14:paraId="41F2AF22" w14:textId="77777777" w:rsidR="003D7F49" w:rsidRPr="00421E60" w:rsidRDefault="003D7F49" w:rsidP="00FA2DA2">
            <w:pPr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1635716A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jc w:val="both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 xml:space="preserve">korzenie gnijące, zapleśniałe, zepsute, posiadające zmiany mrozowe, uszkodzone, zdeformowany </w:t>
            </w:r>
            <w:proofErr w:type="spellStart"/>
            <w:r w:rsidRPr="00421E60">
              <w:rPr>
                <w:sz w:val="18"/>
                <w:szCs w:val="18"/>
              </w:rPr>
              <w:t>kształt,z</w:t>
            </w:r>
            <w:proofErr w:type="spellEnd"/>
            <w:r w:rsidRPr="00421E60">
              <w:rPr>
                <w:sz w:val="18"/>
                <w:szCs w:val="18"/>
              </w:rPr>
              <w:t> obcym zapachem i/lub smakiem, niedopuszczalne korzenie  wilgotne oraz korzenie nie w pełni  rozwinięte lub niedojrzałe, które więdną w czasie składowania, miękkie, ze śladami nagnieceń, porażone miękką oparzeliną chłodniową, obecność szkodników i uszkodzenia spowodowane przez szkodniki.</w:t>
            </w:r>
          </w:p>
          <w:p w14:paraId="1B4C9C9E" w14:textId="77777777" w:rsidR="003D7F49" w:rsidRPr="00421E60" w:rsidRDefault="003D7F49" w:rsidP="00FA2DA2">
            <w:pPr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 xml:space="preserve">Wymagania dotyczące pakowania: </w:t>
            </w:r>
          </w:p>
          <w:p w14:paraId="65211A36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pudło kartonowe lub skrzynka, </w:t>
            </w:r>
          </w:p>
          <w:p w14:paraId="41F76807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materiały opakowaniowe dopuszczone do kontaktu z żywnością,</w:t>
            </w:r>
          </w:p>
          <w:p w14:paraId="4B5EA949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b/>
                <w:bCs/>
                <w:color w:val="000000"/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widoczna część zawartości każdego opakowania musi być reprezentatywna dla  całej zawartości,</w:t>
            </w:r>
          </w:p>
          <w:p w14:paraId="09914012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421E60">
              <w:rPr>
                <w:b/>
                <w:bCs/>
                <w:color w:val="000000"/>
                <w:sz w:val="18"/>
                <w:szCs w:val="18"/>
                <w:u w:val="single"/>
              </w:rPr>
              <w:t>dodatkowo informacja dotycząca odmiany/gatunku, kraju pochodzenia.</w:t>
            </w:r>
          </w:p>
        </w:tc>
        <w:tc>
          <w:tcPr>
            <w:tcW w:w="421" w:type="dxa"/>
            <w:textDirection w:val="btLr"/>
          </w:tcPr>
          <w:p w14:paraId="2453B142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 w:rsidRPr="00141B1C">
              <w:rPr>
                <w:sz w:val="18"/>
                <w:szCs w:val="18"/>
              </w:rPr>
              <w:lastRenderedPageBreak/>
              <w:t>03221113</w:t>
            </w:r>
            <w:r w:rsidRPr="00141B1C">
              <w:rPr>
                <w:sz w:val="18"/>
                <w:szCs w:val="18"/>
              </w:rPr>
              <w:noBreakHyphen/>
              <w:t>7</w:t>
            </w:r>
          </w:p>
        </w:tc>
        <w:tc>
          <w:tcPr>
            <w:tcW w:w="421" w:type="dxa"/>
            <w:gridSpan w:val="2"/>
          </w:tcPr>
          <w:p w14:paraId="39C3E5BA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2B50E59E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16,7</w:t>
            </w:r>
          </w:p>
        </w:tc>
      </w:tr>
      <w:tr w:rsidR="003D7F49" w:rsidRPr="00421E60" w14:paraId="04432CD5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7528A54F" w14:textId="77777777" w:rsidR="003D7F49" w:rsidRPr="00421E60" w:rsidRDefault="003D7F49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19</w:t>
            </w:r>
          </w:p>
        </w:tc>
        <w:tc>
          <w:tcPr>
            <w:tcW w:w="6258" w:type="dxa"/>
          </w:tcPr>
          <w:p w14:paraId="335ACAAD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Burak gotowany tarty. Pakowany próżniowo 500g</w:t>
            </w:r>
          </w:p>
          <w:p w14:paraId="3D1E15CE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</w:p>
          <w:p w14:paraId="46375A33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</w:p>
          <w:p w14:paraId="548C329D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r w:rsidRPr="00421E60">
              <w:rPr>
                <w:b/>
                <w:sz w:val="18"/>
                <w:szCs w:val="18"/>
                <w:u w:val="single"/>
              </w:rPr>
              <w:t>Wymagania klasyfikacyjne:</w:t>
            </w:r>
          </w:p>
          <w:p w14:paraId="217E93F1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cechy charakterystyczne :, zapach charakterystyczny, miąższ soczysty, słodki ,</w:t>
            </w:r>
            <w:proofErr w:type="spellStart"/>
            <w:r w:rsidRPr="00421E60">
              <w:rPr>
                <w:sz w:val="18"/>
                <w:szCs w:val="18"/>
              </w:rPr>
              <w:t>miękki,rozdrobniony</w:t>
            </w:r>
            <w:proofErr w:type="spellEnd"/>
            <w:r w:rsidRPr="00421E60">
              <w:rPr>
                <w:sz w:val="18"/>
                <w:szCs w:val="18"/>
              </w:rPr>
              <w:t>,</w:t>
            </w:r>
          </w:p>
          <w:p w14:paraId="0FFE5567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warzywa  świeże, gotowane.</w:t>
            </w:r>
          </w:p>
          <w:p w14:paraId="2B1F0385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wolne od jakichkolwiek widocznych zanieczyszczeń obcych,</w:t>
            </w:r>
          </w:p>
          <w:p w14:paraId="5FD6DA82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obcych smaków i/lub zapachów,</w:t>
            </w:r>
          </w:p>
          <w:p w14:paraId="50899B38" w14:textId="77777777" w:rsidR="003D7F49" w:rsidRPr="00421E60" w:rsidRDefault="003D7F49" w:rsidP="00FA2DA2">
            <w:pPr>
              <w:suppressAutoHyphens/>
              <w:spacing w:after="200" w:line="276" w:lineRule="auto"/>
              <w:ind w:left="-93" w:right="19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przy dostawach jednolite pod względem odmiany, pochodzenia,  jakości i wybarwienia</w:t>
            </w:r>
          </w:p>
          <w:p w14:paraId="4A14A60F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waga 500 g.</w:t>
            </w:r>
          </w:p>
          <w:p w14:paraId="15336AD0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70956D79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buraki gnijące, zapleśniałe, zepsute, posiadające zmiany mrozowe, uszkodzone, z obcym zapachem i/lub smakiem, niedopuszczalne uszkodzenia spowodowane przez szkodniki.</w:t>
            </w:r>
          </w:p>
          <w:p w14:paraId="2F95B8D6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 xml:space="preserve">Wymagania dotyczące pakowania: </w:t>
            </w:r>
          </w:p>
          <w:p w14:paraId="1DE0C994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 skrzynka, </w:t>
            </w:r>
          </w:p>
          <w:p w14:paraId="53A1F274" w14:textId="77777777" w:rsidR="003D7F49" w:rsidRPr="00421E60" w:rsidRDefault="003D7F49" w:rsidP="003D7F49">
            <w:pPr>
              <w:numPr>
                <w:ilvl w:val="0"/>
                <w:numId w:val="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materiały opakowaniowe dopuszczone do kontaktu z </w:t>
            </w:r>
            <w:proofErr w:type="spellStart"/>
            <w:r w:rsidRPr="00421E60">
              <w:rPr>
                <w:sz w:val="18"/>
                <w:szCs w:val="18"/>
              </w:rPr>
              <w:t>żywnością,dodatkowo</w:t>
            </w:r>
            <w:proofErr w:type="spellEnd"/>
            <w:r w:rsidRPr="00421E60">
              <w:rPr>
                <w:sz w:val="18"/>
                <w:szCs w:val="18"/>
              </w:rPr>
              <w:t xml:space="preserve"> informacja dotycząca odmiany/</w:t>
            </w:r>
            <w:proofErr w:type="spellStart"/>
            <w:r w:rsidRPr="00421E60">
              <w:rPr>
                <w:sz w:val="18"/>
                <w:szCs w:val="18"/>
              </w:rPr>
              <w:t>gat.oznakowanie</w:t>
            </w:r>
            <w:proofErr w:type="spellEnd"/>
            <w:r w:rsidRPr="00421E60">
              <w:rPr>
                <w:sz w:val="18"/>
                <w:szCs w:val="18"/>
              </w:rPr>
              <w:t xml:space="preserve"> powinno zawierać: nazwę produktu, nazwę i adres producenta, wagę netto</w:t>
            </w:r>
            <w:r w:rsidRPr="00421E60">
              <w:rPr>
                <w:b/>
                <w:sz w:val="18"/>
                <w:szCs w:val="18"/>
                <w:u w:val="single"/>
              </w:rPr>
              <w:t>,</w:t>
            </w:r>
          </w:p>
          <w:p w14:paraId="06DF351E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skład, termin przydatności do spożycia, warunki przechowywania </w:t>
            </w:r>
          </w:p>
          <w:p w14:paraId="3C0585BB" w14:textId="77777777" w:rsidR="003D7F49" w:rsidRPr="00421E60" w:rsidRDefault="003D7F49" w:rsidP="00FA2DA2">
            <w:pPr>
              <w:rPr>
                <w:b/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Termin przydatności do spożycia w dniu dostawy minimum 3dni</w:t>
            </w:r>
          </w:p>
          <w:p w14:paraId="3AE83BDD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  <w:proofErr w:type="spellStart"/>
            <w:r w:rsidRPr="00421E60">
              <w:rPr>
                <w:b/>
                <w:sz w:val="18"/>
                <w:szCs w:val="18"/>
                <w:u w:val="single"/>
              </w:rPr>
              <w:t>unku</w:t>
            </w:r>
            <w:proofErr w:type="spellEnd"/>
            <w:r w:rsidRPr="00421E60">
              <w:rPr>
                <w:b/>
                <w:sz w:val="18"/>
                <w:szCs w:val="18"/>
                <w:u w:val="single"/>
              </w:rPr>
              <w:t>, kraju pochodzenia.</w:t>
            </w:r>
          </w:p>
        </w:tc>
        <w:tc>
          <w:tcPr>
            <w:tcW w:w="421" w:type="dxa"/>
            <w:textDirection w:val="btLr"/>
          </w:tcPr>
          <w:p w14:paraId="7A4D5A75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15300000-1</w:t>
            </w:r>
          </w:p>
        </w:tc>
        <w:tc>
          <w:tcPr>
            <w:tcW w:w="421" w:type="dxa"/>
            <w:gridSpan w:val="2"/>
          </w:tcPr>
          <w:p w14:paraId="04943E28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proofErr w:type="spellStart"/>
            <w:r w:rsidRPr="00421E60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1410" w:type="dxa"/>
            <w:gridSpan w:val="2"/>
          </w:tcPr>
          <w:p w14:paraId="46213D8D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2291</w:t>
            </w:r>
          </w:p>
        </w:tc>
      </w:tr>
      <w:tr w:rsidR="003D7F49" w:rsidRPr="00421E60" w14:paraId="7B337EA5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201B9C5B" w14:textId="77777777" w:rsidR="003D7F49" w:rsidRPr="00421E60" w:rsidRDefault="003D7F49" w:rsidP="00FA2DA2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20</w:t>
            </w:r>
          </w:p>
        </w:tc>
        <w:tc>
          <w:tcPr>
            <w:tcW w:w="6258" w:type="dxa"/>
          </w:tcPr>
          <w:p w14:paraId="5E4A12A4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Kapusta czerwona (klasa I)</w:t>
            </w:r>
          </w:p>
          <w:p w14:paraId="5ABA17A3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30299DEF" w14:textId="77777777" w:rsidR="003D7F49" w:rsidRPr="00421E60" w:rsidRDefault="003D7F49" w:rsidP="003D7F49">
            <w:pPr>
              <w:numPr>
                <w:ilvl w:val="0"/>
                <w:numId w:val="54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główki zwarte, twarde, prawidłowo wykształcone, </w:t>
            </w:r>
          </w:p>
          <w:p w14:paraId="479CABDF" w14:textId="77777777" w:rsidR="003D7F49" w:rsidRPr="00421E60" w:rsidRDefault="003D7F49" w:rsidP="003D7F49">
            <w:pPr>
              <w:numPr>
                <w:ilvl w:val="0"/>
                <w:numId w:val="54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barwa czerwona lub fioletowa,</w:t>
            </w:r>
          </w:p>
          <w:p w14:paraId="607A5FE1" w14:textId="77777777" w:rsidR="003D7F49" w:rsidRPr="00421E60" w:rsidRDefault="003D7F49" w:rsidP="003D7F49">
            <w:pPr>
              <w:numPr>
                <w:ilvl w:val="0"/>
                <w:numId w:val="54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lastRenderedPageBreak/>
              <w:t>czysta, tzn. wolna od jakichkolwiek widocznych substancji obcych, bez uszkodzeń spowodowanych przez nawóz,</w:t>
            </w:r>
          </w:p>
          <w:p w14:paraId="51BD1AB8" w14:textId="77777777" w:rsidR="003D7F49" w:rsidRPr="00421E60" w:rsidRDefault="003D7F49" w:rsidP="003D7F49">
            <w:pPr>
              <w:numPr>
                <w:ilvl w:val="0"/>
                <w:numId w:val="54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przycięta nieco poniżej miejsca wyrastania liści, liście ściśle przylegające do siebie, miejsce przycięcia czyste,</w:t>
            </w:r>
          </w:p>
          <w:p w14:paraId="5EB6F8D5" w14:textId="77777777" w:rsidR="003D7F49" w:rsidRPr="00421E60" w:rsidRDefault="003D7F49" w:rsidP="003D7F49">
            <w:pPr>
              <w:numPr>
                <w:ilvl w:val="0"/>
                <w:numId w:val="54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przy dostawach jednolita pod względem odmiany i/lub typu handlowego, pochodzenia, jakości, kształtu i barwy,  </w:t>
            </w:r>
          </w:p>
          <w:p w14:paraId="2C74E41D" w14:textId="77777777" w:rsidR="003D7F49" w:rsidRPr="00421E60" w:rsidRDefault="003D7F49" w:rsidP="003D7F49">
            <w:pPr>
              <w:numPr>
                <w:ilvl w:val="0"/>
                <w:numId w:val="54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masa netto jednej główki minimum 800 g.</w:t>
            </w:r>
          </w:p>
          <w:p w14:paraId="1B5FF31F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4AFEA3C9" w14:textId="77777777" w:rsidR="003D7F49" w:rsidRPr="00421E60" w:rsidRDefault="003D7F49" w:rsidP="003D7F49">
            <w:pPr>
              <w:numPr>
                <w:ilvl w:val="0"/>
                <w:numId w:val="54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gnijąca, zapleśniała, zaparzona, posiadająca zmiany mrozowe, z obcym zapachem i/lub smakiem, obecność szkodników lub ich pozostałości, zwiędnięta, uszkodzenia mechaniczne.</w:t>
            </w:r>
          </w:p>
          <w:p w14:paraId="25DE205A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 xml:space="preserve">Wymagania dotyczące pakowania: </w:t>
            </w:r>
          </w:p>
          <w:p w14:paraId="558BD75D" w14:textId="77777777" w:rsidR="003D7F49" w:rsidRPr="00421E60" w:rsidRDefault="003D7F49" w:rsidP="003D7F49">
            <w:pPr>
              <w:numPr>
                <w:ilvl w:val="0"/>
                <w:numId w:val="54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worek lub skrzynia,</w:t>
            </w:r>
          </w:p>
          <w:p w14:paraId="70D1ED3D" w14:textId="77777777" w:rsidR="003D7F49" w:rsidRPr="00421E60" w:rsidRDefault="003D7F49" w:rsidP="003D7F49">
            <w:pPr>
              <w:widowControl w:val="0"/>
              <w:numPr>
                <w:ilvl w:val="0"/>
                <w:numId w:val="54"/>
              </w:numPr>
              <w:snapToGrid w:val="0"/>
              <w:spacing w:line="100" w:lineRule="atLeast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materiały opakowaniowe dopuszczone do kontaktu z żywnością.</w:t>
            </w:r>
          </w:p>
        </w:tc>
        <w:tc>
          <w:tcPr>
            <w:tcW w:w="421" w:type="dxa"/>
            <w:textDirection w:val="btLr"/>
          </w:tcPr>
          <w:p w14:paraId="408730ED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15300000-1</w:t>
            </w:r>
          </w:p>
        </w:tc>
        <w:tc>
          <w:tcPr>
            <w:tcW w:w="421" w:type="dxa"/>
            <w:gridSpan w:val="2"/>
          </w:tcPr>
          <w:p w14:paraId="1D6CC001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700E99E9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350</w:t>
            </w:r>
          </w:p>
        </w:tc>
      </w:tr>
      <w:tr w:rsidR="003D7F49" w:rsidRPr="00421E60" w14:paraId="54FDA783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018E7BA7" w14:textId="77777777" w:rsidR="003D7F49" w:rsidRPr="00421E60" w:rsidRDefault="003D7F49" w:rsidP="00FA2DA2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21</w:t>
            </w:r>
          </w:p>
        </w:tc>
        <w:tc>
          <w:tcPr>
            <w:tcW w:w="6258" w:type="dxa"/>
          </w:tcPr>
          <w:p w14:paraId="522A64F2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Kapusta biała (klasa I)</w:t>
            </w:r>
          </w:p>
          <w:p w14:paraId="3F6F895B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34F54D83" w14:textId="77777777" w:rsidR="003D7F49" w:rsidRPr="00421E60" w:rsidRDefault="003D7F49" w:rsidP="003D7F49">
            <w:pPr>
              <w:numPr>
                <w:ilvl w:val="0"/>
                <w:numId w:val="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główki zwarte, twarde, o świeżym wyglądzie, barwa lekko zielona, kształt kulisty,</w:t>
            </w:r>
          </w:p>
          <w:p w14:paraId="41AB722E" w14:textId="77777777" w:rsidR="003D7F49" w:rsidRPr="00421E60" w:rsidRDefault="003D7F49" w:rsidP="003D7F49">
            <w:pPr>
              <w:numPr>
                <w:ilvl w:val="0"/>
                <w:numId w:val="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kapusta czysta, tzn. wolna od jakichkolwiek widocznych substancji obcych, bez uszkodzeń spowodowanych przez nawóz,</w:t>
            </w:r>
          </w:p>
          <w:p w14:paraId="69483583" w14:textId="77777777" w:rsidR="003D7F49" w:rsidRPr="00421E60" w:rsidRDefault="003D7F49" w:rsidP="003D7F49">
            <w:pPr>
              <w:numPr>
                <w:ilvl w:val="0"/>
                <w:numId w:val="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odgnieceń i skaleczeń, niepopękana, bez oznak wyrastania kwiatostanu,</w:t>
            </w:r>
          </w:p>
          <w:p w14:paraId="1239C486" w14:textId="77777777" w:rsidR="003D7F49" w:rsidRPr="00421E60" w:rsidRDefault="003D7F49" w:rsidP="003D7F49">
            <w:pPr>
              <w:numPr>
                <w:ilvl w:val="0"/>
                <w:numId w:val="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przycięta nieco poniżej miejsca wyrastania liści, liście ściśle przylegające do siebie, miejsce przycięcia czyste,</w:t>
            </w:r>
          </w:p>
          <w:p w14:paraId="4D350BAA" w14:textId="77777777" w:rsidR="003D7F49" w:rsidRPr="00421E60" w:rsidRDefault="003D7F49" w:rsidP="003D7F49">
            <w:pPr>
              <w:numPr>
                <w:ilvl w:val="0"/>
                <w:numId w:val="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przy dostawach jednolita pod względem odmiany i/lub typu handlowego, pochodzenia, jakości, kształtu i barwy,</w:t>
            </w:r>
          </w:p>
          <w:p w14:paraId="070D6170" w14:textId="77777777" w:rsidR="003D7F49" w:rsidRPr="00421E60" w:rsidRDefault="003D7F49" w:rsidP="003D7F49">
            <w:pPr>
              <w:numPr>
                <w:ilvl w:val="0"/>
                <w:numId w:val="2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masa netto jednej główki nie mniejsza niż 1,0 kg.</w:t>
            </w:r>
          </w:p>
          <w:p w14:paraId="275FAFA6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 xml:space="preserve"> Cechy dyskwalifikujące:</w:t>
            </w:r>
          </w:p>
          <w:p w14:paraId="1CE2425B" w14:textId="77777777" w:rsidR="003D7F49" w:rsidRPr="00421E60" w:rsidRDefault="003D7F49" w:rsidP="003D7F49">
            <w:pPr>
              <w:numPr>
                <w:ilvl w:val="0"/>
                <w:numId w:val="2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gnijąca, zapleśniała, zaparzona, posiadająca zmiany mrozowe, z obcym zapachem i/lub smakiem, obecność szkodników lub ich pozostałości, zwiędnięta, uszkodzenia mechaniczne.</w:t>
            </w:r>
          </w:p>
          <w:p w14:paraId="2F1868BD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 xml:space="preserve">Wymagania dotyczące pakowania: </w:t>
            </w:r>
          </w:p>
          <w:p w14:paraId="5676DFAB" w14:textId="77777777" w:rsidR="003D7F49" w:rsidRPr="00421E60" w:rsidRDefault="003D7F49" w:rsidP="003D7F49">
            <w:pPr>
              <w:numPr>
                <w:ilvl w:val="0"/>
                <w:numId w:val="2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worek lub skrzynia,</w:t>
            </w:r>
          </w:p>
          <w:p w14:paraId="296F8820" w14:textId="77777777" w:rsidR="003D7F49" w:rsidRPr="00421E60" w:rsidRDefault="003D7F49" w:rsidP="003D7F49">
            <w:pPr>
              <w:widowControl w:val="0"/>
              <w:numPr>
                <w:ilvl w:val="0"/>
                <w:numId w:val="2"/>
              </w:numPr>
              <w:snapToGrid w:val="0"/>
              <w:spacing w:line="100" w:lineRule="atLeast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materiały opakowaniowe dopuszczone do kontaktu z żywnością.</w:t>
            </w:r>
          </w:p>
        </w:tc>
        <w:tc>
          <w:tcPr>
            <w:tcW w:w="421" w:type="dxa"/>
            <w:textDirection w:val="btLr"/>
          </w:tcPr>
          <w:p w14:paraId="36C607C5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15300000-1</w:t>
            </w:r>
          </w:p>
        </w:tc>
        <w:tc>
          <w:tcPr>
            <w:tcW w:w="421" w:type="dxa"/>
            <w:gridSpan w:val="2"/>
          </w:tcPr>
          <w:p w14:paraId="6624E9BB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31278A9E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802</w:t>
            </w:r>
          </w:p>
        </w:tc>
      </w:tr>
      <w:tr w:rsidR="003D7F49" w:rsidRPr="00421E60" w14:paraId="3A16E063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22103DCF" w14:textId="77777777" w:rsidR="003D7F49" w:rsidRPr="00421E60" w:rsidRDefault="003D7F49" w:rsidP="00FA2DA2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22</w:t>
            </w:r>
          </w:p>
        </w:tc>
        <w:tc>
          <w:tcPr>
            <w:tcW w:w="6258" w:type="dxa"/>
          </w:tcPr>
          <w:p w14:paraId="641FF348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b/>
                <w:sz w:val="18"/>
                <w:szCs w:val="18"/>
              </w:rPr>
              <w:t>Kapusta pekińska (klasa I)</w:t>
            </w:r>
          </w:p>
          <w:p w14:paraId="38C4FD21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Wymagania klasyfikacyjne:</w:t>
            </w:r>
          </w:p>
          <w:p w14:paraId="782FAB02" w14:textId="77777777" w:rsidR="003D7F49" w:rsidRPr="00421E60" w:rsidRDefault="003D7F49" w:rsidP="003D7F49">
            <w:pPr>
              <w:numPr>
                <w:ilvl w:val="0"/>
                <w:numId w:val="3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główki zwarte, prawidłowo wykształcone, podłużne, o świeżym wyglądzie, </w:t>
            </w:r>
          </w:p>
          <w:p w14:paraId="57C06BA1" w14:textId="77777777" w:rsidR="003D7F49" w:rsidRPr="00421E60" w:rsidRDefault="003D7F49" w:rsidP="003D7F49">
            <w:pPr>
              <w:numPr>
                <w:ilvl w:val="0"/>
                <w:numId w:val="3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barwa - zewnętrzne liście zielone do seledynowego,</w:t>
            </w:r>
          </w:p>
          <w:p w14:paraId="0BEDDBBA" w14:textId="77777777" w:rsidR="003D7F49" w:rsidRPr="00421E60" w:rsidRDefault="003D7F49" w:rsidP="003D7F49">
            <w:pPr>
              <w:numPr>
                <w:ilvl w:val="0"/>
                <w:numId w:val="3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czysta, tzn. wolna od jakichkolwiek widocznych substancji obcych, bez uszkodzeń spowodowanych przez nawóz,</w:t>
            </w:r>
          </w:p>
          <w:p w14:paraId="3F13390D" w14:textId="77777777" w:rsidR="003D7F49" w:rsidRPr="00421E60" w:rsidRDefault="003D7F49" w:rsidP="003D7F49">
            <w:pPr>
              <w:numPr>
                <w:ilvl w:val="0"/>
                <w:numId w:val="3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główka przycięta poniżej najniższego liścia, miejsce przycięcia czyste,</w:t>
            </w:r>
          </w:p>
          <w:p w14:paraId="5F807054" w14:textId="77777777" w:rsidR="003D7F49" w:rsidRPr="00421E60" w:rsidRDefault="003D7F49" w:rsidP="003D7F49">
            <w:pPr>
              <w:numPr>
                <w:ilvl w:val="0"/>
                <w:numId w:val="3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przy dostawach jedna odmiana i/lub typ handlowy, pochodzenie, jednolite wybarwienie kapusty i jakość,</w:t>
            </w:r>
          </w:p>
          <w:p w14:paraId="5D6220BA" w14:textId="77777777" w:rsidR="003D7F49" w:rsidRPr="00421E60" w:rsidRDefault="003D7F49" w:rsidP="003D7F49">
            <w:pPr>
              <w:numPr>
                <w:ilvl w:val="0"/>
                <w:numId w:val="3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lastRenderedPageBreak/>
              <w:t>masa netto jednej główki od 0,8 kg do 1,5  kg.</w:t>
            </w:r>
          </w:p>
          <w:p w14:paraId="188E7416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2C0834C7" w14:textId="77777777" w:rsidR="003D7F49" w:rsidRPr="00421E60" w:rsidRDefault="003D7F49" w:rsidP="003D7F49">
            <w:pPr>
              <w:numPr>
                <w:ilvl w:val="0"/>
                <w:numId w:val="3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gnijąca, zapleśniała, zaparzona, posiadająca zmiany mrozowe, z obcym zapachem i/lub smakiem, obecność szkodników lub ich pozostałości, zwiędnięta, uszkodzenia mechaniczne.</w:t>
            </w:r>
          </w:p>
          <w:p w14:paraId="51DD8664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dotyczące pakowania:</w:t>
            </w:r>
            <w:r w:rsidRPr="00421E60">
              <w:rPr>
                <w:sz w:val="18"/>
                <w:szCs w:val="18"/>
              </w:rPr>
              <w:t xml:space="preserve"> </w:t>
            </w:r>
          </w:p>
          <w:p w14:paraId="3A798AD6" w14:textId="77777777" w:rsidR="003D7F49" w:rsidRPr="00421E60" w:rsidRDefault="003D7F49" w:rsidP="003D7F49">
            <w:pPr>
              <w:numPr>
                <w:ilvl w:val="0"/>
                <w:numId w:val="3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każda główka owinięta folią.</w:t>
            </w:r>
          </w:p>
          <w:p w14:paraId="63D00BC8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Opakowanie zbiorcze: </w:t>
            </w:r>
          </w:p>
          <w:p w14:paraId="3F60E1E8" w14:textId="77777777" w:rsidR="003D7F49" w:rsidRPr="00421E60" w:rsidRDefault="003D7F49" w:rsidP="003D7F49">
            <w:pPr>
              <w:numPr>
                <w:ilvl w:val="0"/>
                <w:numId w:val="3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worek lub skrzynia,</w:t>
            </w:r>
          </w:p>
          <w:p w14:paraId="02C74A7E" w14:textId="77777777" w:rsidR="003D7F49" w:rsidRPr="00421E60" w:rsidRDefault="003D7F49" w:rsidP="003D7F49">
            <w:pPr>
              <w:widowControl w:val="0"/>
              <w:numPr>
                <w:ilvl w:val="0"/>
                <w:numId w:val="3"/>
              </w:numPr>
              <w:snapToGrid w:val="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materiały opakowaniowe dopuszczone do kontaktu z żywnością.</w:t>
            </w:r>
          </w:p>
        </w:tc>
        <w:tc>
          <w:tcPr>
            <w:tcW w:w="421" w:type="dxa"/>
            <w:textDirection w:val="btLr"/>
          </w:tcPr>
          <w:p w14:paraId="328162A5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15300000-1</w:t>
            </w:r>
          </w:p>
        </w:tc>
        <w:tc>
          <w:tcPr>
            <w:tcW w:w="421" w:type="dxa"/>
            <w:gridSpan w:val="2"/>
          </w:tcPr>
          <w:p w14:paraId="28B2277E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55A1C532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818</w:t>
            </w:r>
          </w:p>
        </w:tc>
      </w:tr>
      <w:tr w:rsidR="003D7F49" w:rsidRPr="00421E60" w14:paraId="251F6F47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1AAB0BE9" w14:textId="77777777" w:rsidR="003D7F49" w:rsidRPr="00421E60" w:rsidRDefault="003D7F49" w:rsidP="00FA2DA2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23</w:t>
            </w:r>
          </w:p>
        </w:tc>
        <w:tc>
          <w:tcPr>
            <w:tcW w:w="6258" w:type="dxa"/>
          </w:tcPr>
          <w:p w14:paraId="2EF4AA3C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 xml:space="preserve">Cebula biała (konsumpcyjna, klasa I) </w:t>
            </w:r>
          </w:p>
          <w:p w14:paraId="7B33894C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03273015" w14:textId="77777777" w:rsidR="003D7F49" w:rsidRPr="00421E60" w:rsidRDefault="003D7F49" w:rsidP="003D7F49">
            <w:pPr>
              <w:numPr>
                <w:ilvl w:val="0"/>
                <w:numId w:val="55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kształt kulisty lub lekko spłaszczony, smak łagodny lub ostry, </w:t>
            </w:r>
          </w:p>
          <w:p w14:paraId="116C58B1" w14:textId="77777777" w:rsidR="003D7F49" w:rsidRPr="00421E60" w:rsidRDefault="003D7F49" w:rsidP="003D7F49">
            <w:pPr>
              <w:numPr>
                <w:ilvl w:val="0"/>
                <w:numId w:val="55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widocznego na zewnątrz wyrośniętego szczypioru,</w:t>
            </w:r>
          </w:p>
          <w:p w14:paraId="04934796" w14:textId="77777777" w:rsidR="003D7F49" w:rsidRPr="00421E60" w:rsidRDefault="003D7F49" w:rsidP="003D7F49">
            <w:pPr>
              <w:numPr>
                <w:ilvl w:val="0"/>
                <w:numId w:val="55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wystarczająco sucha, pokryta suchą i cienką łuską, ściśle przylegającą do białych łusek mięsistych,</w:t>
            </w:r>
          </w:p>
          <w:p w14:paraId="212E0256" w14:textId="77777777" w:rsidR="003D7F49" w:rsidRPr="00421E60" w:rsidRDefault="003D7F49" w:rsidP="003D7F49">
            <w:pPr>
              <w:numPr>
                <w:ilvl w:val="0"/>
                <w:numId w:val="55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szklistej, mięsistej skórki,</w:t>
            </w:r>
          </w:p>
          <w:p w14:paraId="7D1C6399" w14:textId="77777777" w:rsidR="003D7F49" w:rsidRPr="00421E60" w:rsidRDefault="003D7F49" w:rsidP="003D7F49">
            <w:pPr>
              <w:numPr>
                <w:ilvl w:val="0"/>
                <w:numId w:val="55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uszkodzeń spowodowanych przez nawóz,</w:t>
            </w:r>
          </w:p>
          <w:p w14:paraId="4525D3ED" w14:textId="77777777" w:rsidR="003D7F49" w:rsidRPr="00421E60" w:rsidRDefault="003D7F49" w:rsidP="003D7F49">
            <w:pPr>
              <w:numPr>
                <w:ilvl w:val="0"/>
                <w:numId w:val="55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szyjka ukręcona lub równolegle obcięta (nie więcej niż 6 cm długości),</w:t>
            </w:r>
          </w:p>
          <w:p w14:paraId="574001F0" w14:textId="77777777" w:rsidR="003D7F49" w:rsidRPr="00421E60" w:rsidRDefault="003D7F49" w:rsidP="003D7F49">
            <w:pPr>
              <w:numPr>
                <w:ilvl w:val="0"/>
                <w:numId w:val="55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dopuszcza się niewielkie wady kształtu, barwy pod warunkiem, że nie wpływają one ujemnie na ogólny wygląd cebuli i jej jakość,</w:t>
            </w:r>
          </w:p>
          <w:p w14:paraId="4D974208" w14:textId="77777777" w:rsidR="003D7F49" w:rsidRPr="00421E60" w:rsidRDefault="003D7F49" w:rsidP="003D7F49">
            <w:pPr>
              <w:numPr>
                <w:ilvl w:val="0"/>
                <w:numId w:val="55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przy dostawach jednolita pod względem odmiany i/lub typu handlowego, pochodzenia, jakości i kształtu,</w:t>
            </w:r>
          </w:p>
          <w:p w14:paraId="3ECD11AF" w14:textId="77777777" w:rsidR="003D7F49" w:rsidRPr="00421E60" w:rsidRDefault="003D7F49" w:rsidP="003D7F49">
            <w:pPr>
              <w:numPr>
                <w:ilvl w:val="0"/>
                <w:numId w:val="55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średnica główki minimum 40 mm.</w:t>
            </w:r>
          </w:p>
          <w:p w14:paraId="5C2C4C2D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2A733FE1" w14:textId="77777777" w:rsidR="003D7F49" w:rsidRPr="00421E60" w:rsidRDefault="003D7F49" w:rsidP="003D7F49">
            <w:pPr>
              <w:numPr>
                <w:ilvl w:val="0"/>
                <w:numId w:val="55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gnijąca, zapleśniała, zaparzona, zepsuta, posiadająca zmiany mrozowe, z obcym zapachem i/lub smakiem, obecność szkodników lub ich pozostałości, porażenie bakteriozą, uszkodzenia mechaniczne.</w:t>
            </w:r>
          </w:p>
          <w:p w14:paraId="226652F0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dotyczące pakowania:</w:t>
            </w:r>
          </w:p>
          <w:p w14:paraId="4A887D81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opakowanie zbiorcze: </w:t>
            </w:r>
          </w:p>
          <w:p w14:paraId="7143A02B" w14:textId="77777777" w:rsidR="003D7F49" w:rsidRPr="00421E60" w:rsidRDefault="003D7F49" w:rsidP="003D7F49">
            <w:pPr>
              <w:numPr>
                <w:ilvl w:val="0"/>
                <w:numId w:val="55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worki o wadze netto min. 5 kg,</w:t>
            </w:r>
          </w:p>
          <w:p w14:paraId="4A647773" w14:textId="77777777" w:rsidR="003D7F49" w:rsidRPr="00421E60" w:rsidRDefault="003D7F49" w:rsidP="003D7F49">
            <w:pPr>
              <w:widowControl w:val="0"/>
              <w:numPr>
                <w:ilvl w:val="0"/>
                <w:numId w:val="55"/>
              </w:numPr>
              <w:tabs>
                <w:tab w:val="left" w:pos="3480"/>
              </w:tabs>
              <w:snapToGrid w:val="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materiały opakowaniowe dopuszczone do kontaktu z żywnością.</w:t>
            </w:r>
          </w:p>
        </w:tc>
        <w:tc>
          <w:tcPr>
            <w:tcW w:w="421" w:type="dxa"/>
            <w:textDirection w:val="btLr"/>
          </w:tcPr>
          <w:p w14:paraId="0B474AED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15300000-1</w:t>
            </w:r>
          </w:p>
        </w:tc>
        <w:tc>
          <w:tcPr>
            <w:tcW w:w="421" w:type="dxa"/>
            <w:gridSpan w:val="2"/>
          </w:tcPr>
          <w:p w14:paraId="491218E6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56520F3D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340</w:t>
            </w:r>
          </w:p>
        </w:tc>
      </w:tr>
      <w:tr w:rsidR="003D7F49" w:rsidRPr="00421E60" w14:paraId="3018240A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41FCC1A6" w14:textId="77777777" w:rsidR="003D7F49" w:rsidRPr="00421E60" w:rsidRDefault="003D7F49" w:rsidP="00FA2DA2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24</w:t>
            </w:r>
          </w:p>
        </w:tc>
        <w:tc>
          <w:tcPr>
            <w:tcW w:w="6258" w:type="dxa"/>
          </w:tcPr>
          <w:p w14:paraId="189DC264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b/>
                <w:sz w:val="18"/>
                <w:szCs w:val="18"/>
              </w:rPr>
              <w:t>Seler korzeń (klasa I)</w:t>
            </w:r>
          </w:p>
          <w:p w14:paraId="77373BEF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 </w:t>
            </w: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1D033637" w14:textId="77777777" w:rsidR="003D7F49" w:rsidRPr="00421E60" w:rsidRDefault="003D7F49" w:rsidP="003D7F49">
            <w:pPr>
              <w:numPr>
                <w:ilvl w:val="0"/>
                <w:numId w:val="4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korzeń prawidłowo wykształcony, gładki, </w:t>
            </w:r>
          </w:p>
          <w:p w14:paraId="1F438F29" w14:textId="77777777" w:rsidR="003D7F49" w:rsidRPr="00421E60" w:rsidRDefault="003D7F49" w:rsidP="003D7F49">
            <w:pPr>
              <w:numPr>
                <w:ilvl w:val="0"/>
                <w:numId w:val="4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o świeżym wyglądzie, </w:t>
            </w:r>
          </w:p>
          <w:p w14:paraId="7DD7CDB1" w14:textId="77777777" w:rsidR="003D7F49" w:rsidRPr="00421E60" w:rsidRDefault="003D7F49" w:rsidP="003D7F49">
            <w:pPr>
              <w:numPr>
                <w:ilvl w:val="0"/>
                <w:numId w:val="4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twardy, jędrny,</w:t>
            </w:r>
          </w:p>
          <w:p w14:paraId="5AFAE92C" w14:textId="77777777" w:rsidR="003D7F49" w:rsidRPr="00421E60" w:rsidRDefault="003D7F49" w:rsidP="003D7F49">
            <w:pPr>
              <w:numPr>
                <w:ilvl w:val="0"/>
                <w:numId w:val="4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barwa na przekroju biała lub biało - kremowa</w:t>
            </w:r>
          </w:p>
          <w:p w14:paraId="66D03026" w14:textId="77777777" w:rsidR="003D7F49" w:rsidRPr="00421E60" w:rsidRDefault="003D7F49" w:rsidP="003D7F49">
            <w:pPr>
              <w:numPr>
                <w:ilvl w:val="0"/>
                <w:numId w:val="4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pustych przestrzeni,</w:t>
            </w:r>
          </w:p>
          <w:p w14:paraId="5BD4029C" w14:textId="77777777" w:rsidR="003D7F49" w:rsidRPr="00421E60" w:rsidRDefault="003D7F49" w:rsidP="003D7F49">
            <w:pPr>
              <w:numPr>
                <w:ilvl w:val="0"/>
                <w:numId w:val="4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dopuszcza się niewielkie wady kształtu, barwy pod warunkiem, że nie wpływają one ujemnie na ogólny wygląd i jakość,</w:t>
            </w:r>
          </w:p>
          <w:p w14:paraId="6F750E95" w14:textId="77777777" w:rsidR="003D7F49" w:rsidRPr="00421E60" w:rsidRDefault="003D7F49" w:rsidP="003D7F49">
            <w:pPr>
              <w:numPr>
                <w:ilvl w:val="0"/>
                <w:numId w:val="4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lastRenderedPageBreak/>
              <w:t>przy dostawach jedna odmiana i/lub typ handlowy, pochodzenie, jednolity pod względem jakości i kształtu.</w:t>
            </w:r>
          </w:p>
          <w:p w14:paraId="78BD6A41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15A230D5" w14:textId="77777777" w:rsidR="003D7F49" w:rsidRPr="00421E60" w:rsidRDefault="003D7F49" w:rsidP="003D7F49">
            <w:pPr>
              <w:numPr>
                <w:ilvl w:val="0"/>
                <w:numId w:val="4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gnijący, zapleśniały, zaparzony, zepsuty, posiadający zmiany mrozowe, z obcym zapachem i/lub smakiem, pęknięty, stłuczenia, zwiędnięty, ślady po gryzoniach, obecność szkodników lub ich pozostałości, uszkodzenia mechaniczne.</w:t>
            </w:r>
          </w:p>
          <w:p w14:paraId="0A38208B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dotyczące pakowania:</w:t>
            </w:r>
            <w:r w:rsidRPr="00421E60">
              <w:rPr>
                <w:sz w:val="18"/>
                <w:szCs w:val="18"/>
              </w:rPr>
              <w:t xml:space="preserve"> </w:t>
            </w:r>
          </w:p>
          <w:p w14:paraId="26451AB6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opakowanie zbiorcze:</w:t>
            </w:r>
          </w:p>
          <w:p w14:paraId="441E8405" w14:textId="77777777" w:rsidR="003D7F49" w:rsidRPr="00421E60" w:rsidRDefault="003D7F49" w:rsidP="003D7F49">
            <w:pPr>
              <w:numPr>
                <w:ilvl w:val="0"/>
                <w:numId w:val="4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worki,</w:t>
            </w:r>
          </w:p>
          <w:p w14:paraId="61BB8DBB" w14:textId="77777777" w:rsidR="003D7F49" w:rsidRPr="00421E60" w:rsidRDefault="003D7F49" w:rsidP="003D7F49">
            <w:pPr>
              <w:widowControl w:val="0"/>
              <w:numPr>
                <w:ilvl w:val="0"/>
                <w:numId w:val="4"/>
              </w:numPr>
              <w:snapToGrid w:val="0"/>
              <w:spacing w:line="100" w:lineRule="atLeast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materiały opakowaniowe dopuszczone do kontaktu z żywnością.</w:t>
            </w:r>
          </w:p>
        </w:tc>
        <w:tc>
          <w:tcPr>
            <w:tcW w:w="421" w:type="dxa"/>
            <w:textDirection w:val="btLr"/>
          </w:tcPr>
          <w:p w14:paraId="73391792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15300000-1</w:t>
            </w:r>
          </w:p>
        </w:tc>
        <w:tc>
          <w:tcPr>
            <w:tcW w:w="421" w:type="dxa"/>
            <w:gridSpan w:val="2"/>
          </w:tcPr>
          <w:p w14:paraId="704A37AB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6A46903B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488</w:t>
            </w:r>
          </w:p>
        </w:tc>
      </w:tr>
      <w:tr w:rsidR="003D7F49" w:rsidRPr="00421E60" w14:paraId="70A457C3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292B7019" w14:textId="77777777" w:rsidR="003D7F49" w:rsidRPr="00421E60" w:rsidRDefault="003D7F49" w:rsidP="00FA2DA2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25</w:t>
            </w:r>
          </w:p>
        </w:tc>
        <w:tc>
          <w:tcPr>
            <w:tcW w:w="6258" w:type="dxa"/>
          </w:tcPr>
          <w:p w14:paraId="0278281B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Pietruszka korzeń (klasa I)</w:t>
            </w:r>
          </w:p>
          <w:p w14:paraId="56A7500D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6BB6DE0F" w14:textId="77777777" w:rsidR="003D7F49" w:rsidRPr="00421E60" w:rsidRDefault="003D7F49" w:rsidP="003D7F49">
            <w:pPr>
              <w:numPr>
                <w:ilvl w:val="0"/>
                <w:numId w:val="4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korzeń prawidłowo wykształcony, gładki, bez rozwidleń i bocznych rozgałęzień, bez pustych przestrzeni,</w:t>
            </w:r>
          </w:p>
          <w:p w14:paraId="6171E666" w14:textId="77777777" w:rsidR="003D7F49" w:rsidRPr="00421E60" w:rsidRDefault="003D7F49" w:rsidP="003D7F49">
            <w:pPr>
              <w:numPr>
                <w:ilvl w:val="0"/>
                <w:numId w:val="4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t</w:t>
            </w:r>
            <w:r w:rsidRPr="00421E60">
              <w:rPr>
                <w:sz w:val="18"/>
                <w:szCs w:val="18"/>
              </w:rPr>
              <w:t xml:space="preserve">warda, jędrna, świeża, </w:t>
            </w:r>
          </w:p>
          <w:p w14:paraId="69A0C81F" w14:textId="77777777" w:rsidR="003D7F49" w:rsidRPr="00421E60" w:rsidRDefault="003D7F49" w:rsidP="003D7F49">
            <w:pPr>
              <w:numPr>
                <w:ilvl w:val="0"/>
                <w:numId w:val="4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barwa na przekroju biała lub biało- kremowa, </w:t>
            </w:r>
          </w:p>
          <w:p w14:paraId="582A2AC5" w14:textId="77777777" w:rsidR="003D7F49" w:rsidRPr="00421E60" w:rsidRDefault="003D7F49" w:rsidP="003D7F49">
            <w:pPr>
              <w:numPr>
                <w:ilvl w:val="0"/>
                <w:numId w:val="4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dopuszcza się niewielkie wady kształtu, barwy pod warunkiem, że nie wpływają one ujemnie na ogólny wygląd i jakość,</w:t>
            </w:r>
          </w:p>
          <w:p w14:paraId="64B7BBC7" w14:textId="77777777" w:rsidR="003D7F49" w:rsidRPr="00421E60" w:rsidRDefault="003D7F49" w:rsidP="003D7F49">
            <w:pPr>
              <w:numPr>
                <w:ilvl w:val="0"/>
                <w:numId w:val="4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 przy dostawach jednolita pod względem odmiany i/lub typu handlowego, pochodzenia, jakości i kształtu.</w:t>
            </w:r>
          </w:p>
          <w:p w14:paraId="77ABB6ED" w14:textId="77777777" w:rsidR="003D7F49" w:rsidRPr="00421E60" w:rsidRDefault="003D7F49" w:rsidP="003D7F49">
            <w:pPr>
              <w:numPr>
                <w:ilvl w:val="0"/>
                <w:numId w:val="4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cała, nie może być ucięta, połamana, bez odłamanych korzeni.</w:t>
            </w:r>
          </w:p>
          <w:p w14:paraId="1195A90C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3582EA15" w14:textId="77777777" w:rsidR="003D7F49" w:rsidRPr="00421E60" w:rsidRDefault="003D7F49" w:rsidP="003D7F49">
            <w:pPr>
              <w:numPr>
                <w:ilvl w:val="0"/>
                <w:numId w:val="4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gnijąca, zapleśniała, zaparzona, zepsuta, posiadająca zmiany mrozowe, z obcym zapachem i/lub smakiem, pęknięta, zwiędnięta, ślady po gryzoniach, obecność szkodników lub ich pozostałości, uszkodzenia mechaniczne.</w:t>
            </w:r>
          </w:p>
          <w:p w14:paraId="7A5AEE5C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dotyczące pakowania:</w:t>
            </w:r>
            <w:r w:rsidRPr="00421E60">
              <w:rPr>
                <w:sz w:val="18"/>
                <w:szCs w:val="18"/>
              </w:rPr>
              <w:t xml:space="preserve"> </w:t>
            </w:r>
          </w:p>
          <w:p w14:paraId="0D772B3F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opakowanie zbiorcze:</w:t>
            </w:r>
          </w:p>
          <w:p w14:paraId="2FC2D20D" w14:textId="77777777" w:rsidR="003D7F49" w:rsidRPr="00421E60" w:rsidRDefault="003D7F49" w:rsidP="003D7F49">
            <w:pPr>
              <w:numPr>
                <w:ilvl w:val="0"/>
                <w:numId w:val="4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worki,</w:t>
            </w:r>
          </w:p>
          <w:p w14:paraId="6000FF1C" w14:textId="77777777" w:rsidR="003D7F49" w:rsidRPr="00421E60" w:rsidRDefault="003D7F49" w:rsidP="003D7F49">
            <w:pPr>
              <w:widowControl w:val="0"/>
              <w:numPr>
                <w:ilvl w:val="0"/>
                <w:numId w:val="4"/>
              </w:numPr>
              <w:snapToGrid w:val="0"/>
              <w:spacing w:line="100" w:lineRule="atLeast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materiały opakowaniowe dopuszczone do kontaktu z żywnością.</w:t>
            </w:r>
          </w:p>
        </w:tc>
        <w:tc>
          <w:tcPr>
            <w:tcW w:w="421" w:type="dxa"/>
            <w:textDirection w:val="btLr"/>
          </w:tcPr>
          <w:p w14:paraId="2147AC77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15300000-1</w:t>
            </w:r>
          </w:p>
        </w:tc>
        <w:tc>
          <w:tcPr>
            <w:tcW w:w="421" w:type="dxa"/>
            <w:gridSpan w:val="2"/>
          </w:tcPr>
          <w:p w14:paraId="55B01C28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60351CF2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196</w:t>
            </w:r>
          </w:p>
        </w:tc>
      </w:tr>
      <w:tr w:rsidR="003D7F49" w:rsidRPr="00421E60" w14:paraId="50028260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6BC7CA99" w14:textId="77777777" w:rsidR="003D7F49" w:rsidRPr="00421E60" w:rsidRDefault="003D7F49" w:rsidP="00FA2DA2">
            <w:pPr>
              <w:spacing w:after="200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26</w:t>
            </w:r>
          </w:p>
        </w:tc>
        <w:tc>
          <w:tcPr>
            <w:tcW w:w="6258" w:type="dxa"/>
          </w:tcPr>
          <w:p w14:paraId="6AB44C09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Por (długi korzeń,  klasa I)</w:t>
            </w:r>
          </w:p>
          <w:p w14:paraId="21D5EA3C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2687C808" w14:textId="77777777" w:rsidR="003D7F49" w:rsidRPr="00421E60" w:rsidRDefault="003D7F49" w:rsidP="003D7F49">
            <w:pPr>
              <w:numPr>
                <w:ilvl w:val="0"/>
                <w:numId w:val="5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jedna trzecia długości w kolorze od białego do zielonkawego, </w:t>
            </w:r>
          </w:p>
          <w:p w14:paraId="42119247" w14:textId="77777777" w:rsidR="003D7F49" w:rsidRPr="00421E60" w:rsidRDefault="003D7F49" w:rsidP="003D7F49">
            <w:pPr>
              <w:numPr>
                <w:ilvl w:val="0"/>
                <w:numId w:val="5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czysty, tzn. wolny od jakichkolwiek widocznych zanieczyszczeń obcych,</w:t>
            </w:r>
          </w:p>
          <w:p w14:paraId="3725908D" w14:textId="77777777" w:rsidR="003D7F49" w:rsidRPr="00421E60" w:rsidRDefault="003D7F49" w:rsidP="003D7F49">
            <w:pPr>
              <w:numPr>
                <w:ilvl w:val="0"/>
                <w:numId w:val="5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o świeżym wyglądzie, z usuniętymi zwiędniętymi lub uschniętymi liśćmi, </w:t>
            </w:r>
          </w:p>
          <w:p w14:paraId="37273422" w14:textId="77777777" w:rsidR="003D7F49" w:rsidRPr="00421E60" w:rsidRDefault="003D7F49" w:rsidP="003D7F49">
            <w:pPr>
              <w:numPr>
                <w:ilvl w:val="0"/>
                <w:numId w:val="5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uszkodzeń spowodowanych przez nawóz,</w:t>
            </w:r>
          </w:p>
          <w:p w14:paraId="7607DE0E" w14:textId="77777777" w:rsidR="003D7F49" w:rsidRPr="00421E60" w:rsidRDefault="003D7F49" w:rsidP="003D7F49">
            <w:pPr>
              <w:numPr>
                <w:ilvl w:val="0"/>
                <w:numId w:val="56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dopuszcza się niewielkie wady powierzchniowe, niewielkie uszkodzenia pod warunkiem, że nie wpływają one ujemnie na ogólny wygląd i jakość,</w:t>
            </w:r>
          </w:p>
          <w:p w14:paraId="26DEB9E5" w14:textId="77777777" w:rsidR="003D7F49" w:rsidRPr="00421E60" w:rsidRDefault="003D7F49" w:rsidP="003D7F49">
            <w:pPr>
              <w:numPr>
                <w:ilvl w:val="0"/>
                <w:numId w:val="56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przy dostawach jednolity pod względem odmiany i/lub typu handlowego, pochodzenia, jakości i kształtu.</w:t>
            </w:r>
          </w:p>
          <w:p w14:paraId="498E54F1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745D77B7" w14:textId="77777777" w:rsidR="003D7F49" w:rsidRPr="00421E60" w:rsidRDefault="003D7F49" w:rsidP="003D7F49">
            <w:pPr>
              <w:numPr>
                <w:ilvl w:val="0"/>
                <w:numId w:val="56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lastRenderedPageBreak/>
              <w:t>gnijący, zapleśniały, zaparzony, zepsuty, posiadający zmiany mrozowe, z obcym zapachem i/lub smakiem, pęknięty, ślady po gryzoniach, obecność szkodników lub ich pozostałości, uszkodzenia mechaniczne.</w:t>
            </w:r>
          </w:p>
          <w:p w14:paraId="40C6A356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dotyczące pakowania:</w:t>
            </w:r>
            <w:r w:rsidRPr="00421E60">
              <w:rPr>
                <w:sz w:val="18"/>
                <w:szCs w:val="18"/>
              </w:rPr>
              <w:t xml:space="preserve"> </w:t>
            </w:r>
          </w:p>
          <w:p w14:paraId="1F74FDD3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opakowanie zbiorcze:</w:t>
            </w:r>
          </w:p>
          <w:p w14:paraId="663A4A7D" w14:textId="77777777" w:rsidR="003D7F49" w:rsidRPr="00421E60" w:rsidRDefault="003D7F49" w:rsidP="003D7F49">
            <w:pPr>
              <w:numPr>
                <w:ilvl w:val="0"/>
                <w:numId w:val="56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worek lub skrzynka,</w:t>
            </w:r>
          </w:p>
          <w:p w14:paraId="65487825" w14:textId="77777777" w:rsidR="003D7F49" w:rsidRPr="00421E60" w:rsidRDefault="003D7F49" w:rsidP="003D7F49">
            <w:pPr>
              <w:widowControl w:val="0"/>
              <w:numPr>
                <w:ilvl w:val="0"/>
                <w:numId w:val="56"/>
              </w:numPr>
              <w:snapToGrid w:val="0"/>
              <w:spacing w:line="100" w:lineRule="atLeast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materiały opakowaniowe dopuszczone do kontaktu z żywnością.</w:t>
            </w:r>
          </w:p>
        </w:tc>
        <w:tc>
          <w:tcPr>
            <w:tcW w:w="421" w:type="dxa"/>
            <w:textDirection w:val="btLr"/>
          </w:tcPr>
          <w:p w14:paraId="2836225F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15300000-1</w:t>
            </w:r>
          </w:p>
        </w:tc>
        <w:tc>
          <w:tcPr>
            <w:tcW w:w="421" w:type="dxa"/>
            <w:gridSpan w:val="2"/>
          </w:tcPr>
          <w:p w14:paraId="3FD164D0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5F155248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385</w:t>
            </w:r>
          </w:p>
        </w:tc>
      </w:tr>
      <w:tr w:rsidR="003D7F49" w:rsidRPr="00421E60" w14:paraId="2BD3DF0B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0B507E23" w14:textId="77777777" w:rsidR="003D7F49" w:rsidRPr="00421E60" w:rsidRDefault="003D7F49" w:rsidP="00FA2DA2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27</w:t>
            </w:r>
          </w:p>
        </w:tc>
        <w:tc>
          <w:tcPr>
            <w:tcW w:w="6258" w:type="dxa"/>
          </w:tcPr>
          <w:p w14:paraId="2A03AF5A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Marchew (klasa I)</w:t>
            </w:r>
          </w:p>
          <w:p w14:paraId="6A6AD0BB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1ED68940" w14:textId="77777777" w:rsidR="003D7F49" w:rsidRPr="00421E60" w:rsidRDefault="003D7F49" w:rsidP="003D7F49">
            <w:pPr>
              <w:numPr>
                <w:ilvl w:val="0"/>
                <w:numId w:val="57"/>
              </w:numPr>
              <w:tabs>
                <w:tab w:val="clear" w:pos="709"/>
                <w:tab w:val="num" w:pos="0"/>
              </w:tabs>
              <w:suppressAutoHyphens/>
              <w:spacing w:after="200" w:line="276" w:lineRule="auto"/>
              <w:ind w:left="170" w:hanging="17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korzeń o regularnym kształcie, gładki i prosty, bez rozwidleń i bocznych rozgałęzień,</w:t>
            </w:r>
          </w:p>
          <w:p w14:paraId="275C24A2" w14:textId="77777777" w:rsidR="003D7F49" w:rsidRPr="00421E60" w:rsidRDefault="003D7F49" w:rsidP="003D7F49">
            <w:pPr>
              <w:numPr>
                <w:ilvl w:val="0"/>
                <w:numId w:val="57"/>
              </w:numPr>
              <w:tabs>
                <w:tab w:val="clear" w:pos="709"/>
                <w:tab w:val="num" w:pos="0"/>
              </w:tabs>
              <w:suppressAutoHyphens/>
              <w:spacing w:after="200" w:line="276" w:lineRule="auto"/>
              <w:ind w:left="170" w:hanging="17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cała, nie może być ucięta, połamana, bez odłamanych korzeni,</w:t>
            </w:r>
          </w:p>
          <w:p w14:paraId="14F6202A" w14:textId="77777777" w:rsidR="003D7F49" w:rsidRPr="00421E60" w:rsidRDefault="003D7F49" w:rsidP="003D7F49">
            <w:pPr>
              <w:numPr>
                <w:ilvl w:val="0"/>
                <w:numId w:val="57"/>
              </w:numPr>
              <w:tabs>
                <w:tab w:val="clear" w:pos="709"/>
                <w:tab w:val="num" w:pos="0"/>
              </w:tabs>
              <w:suppressAutoHyphens/>
              <w:spacing w:after="200" w:line="276" w:lineRule="auto"/>
              <w:ind w:left="170" w:hanging="17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czysta, o świeżym wyglądzie, </w:t>
            </w:r>
          </w:p>
          <w:p w14:paraId="413C9F68" w14:textId="77777777" w:rsidR="003D7F49" w:rsidRPr="00421E60" w:rsidRDefault="003D7F49" w:rsidP="003D7F49">
            <w:pPr>
              <w:numPr>
                <w:ilvl w:val="0"/>
                <w:numId w:val="57"/>
              </w:numPr>
              <w:tabs>
                <w:tab w:val="clear" w:pos="709"/>
                <w:tab w:val="num" w:pos="0"/>
              </w:tabs>
              <w:suppressAutoHyphens/>
              <w:spacing w:after="200" w:line="276" w:lineRule="auto"/>
              <w:ind w:left="170" w:hanging="17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barwa intensywnie pomarańczowa,</w:t>
            </w:r>
          </w:p>
          <w:p w14:paraId="4DBC42CE" w14:textId="77777777" w:rsidR="003D7F49" w:rsidRPr="00421E60" w:rsidRDefault="003D7F49" w:rsidP="003D7F49">
            <w:pPr>
              <w:numPr>
                <w:ilvl w:val="0"/>
                <w:numId w:val="57"/>
              </w:numPr>
              <w:tabs>
                <w:tab w:val="clear" w:pos="709"/>
                <w:tab w:val="num" w:pos="0"/>
              </w:tabs>
              <w:suppressAutoHyphens/>
              <w:spacing w:after="200" w:line="276" w:lineRule="auto"/>
              <w:ind w:left="170" w:hanging="17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twarda, jędrna,</w:t>
            </w:r>
          </w:p>
          <w:p w14:paraId="4A5BB380" w14:textId="77777777" w:rsidR="003D7F49" w:rsidRPr="00421E60" w:rsidRDefault="003D7F49" w:rsidP="003D7F49">
            <w:pPr>
              <w:numPr>
                <w:ilvl w:val="0"/>
                <w:numId w:val="57"/>
              </w:numPr>
              <w:tabs>
                <w:tab w:val="clear" w:pos="709"/>
                <w:tab w:val="num" w:pos="0"/>
              </w:tabs>
              <w:suppressAutoHyphens/>
              <w:spacing w:after="200" w:line="276" w:lineRule="auto"/>
              <w:ind w:left="170" w:hanging="17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pustych przestrzeni, szczelin,</w:t>
            </w:r>
          </w:p>
          <w:p w14:paraId="3B020719" w14:textId="77777777" w:rsidR="003D7F49" w:rsidRPr="00421E60" w:rsidRDefault="003D7F49" w:rsidP="003D7F49">
            <w:pPr>
              <w:numPr>
                <w:ilvl w:val="0"/>
                <w:numId w:val="57"/>
              </w:numPr>
              <w:tabs>
                <w:tab w:val="clear" w:pos="709"/>
                <w:tab w:val="num" w:pos="0"/>
              </w:tabs>
              <w:suppressAutoHyphens/>
              <w:spacing w:after="200" w:line="276" w:lineRule="auto"/>
              <w:ind w:left="170" w:hanging="17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nać równo oberwana lub ucięta tuż przy głowie, bez uszkodzenia korzenia,</w:t>
            </w:r>
          </w:p>
          <w:p w14:paraId="57D71C81" w14:textId="77777777" w:rsidR="003D7F49" w:rsidRPr="00421E60" w:rsidRDefault="003D7F49" w:rsidP="003D7F49">
            <w:pPr>
              <w:numPr>
                <w:ilvl w:val="0"/>
                <w:numId w:val="57"/>
              </w:numPr>
              <w:tabs>
                <w:tab w:val="clear" w:pos="709"/>
                <w:tab w:val="num" w:pos="0"/>
              </w:tabs>
              <w:suppressAutoHyphens/>
              <w:spacing w:after="200" w:line="276" w:lineRule="auto"/>
              <w:ind w:left="170" w:hanging="17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uszkodzeń spowodowanych przez nawóz,</w:t>
            </w:r>
          </w:p>
          <w:p w14:paraId="726D5335" w14:textId="77777777" w:rsidR="003D7F49" w:rsidRPr="00421E60" w:rsidRDefault="003D7F49" w:rsidP="003D7F49">
            <w:pPr>
              <w:numPr>
                <w:ilvl w:val="0"/>
                <w:numId w:val="57"/>
              </w:numPr>
              <w:tabs>
                <w:tab w:val="clear" w:pos="709"/>
                <w:tab w:val="num" w:pos="0"/>
              </w:tabs>
              <w:suppressAutoHyphens/>
              <w:spacing w:after="200" w:line="276" w:lineRule="auto"/>
              <w:ind w:left="170" w:hanging="17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dopuszcza się niewielkie wady kształtu, barwy pod warunkiem, że nie wpływają one ujemnie na ogólny wygląd i jakość,</w:t>
            </w:r>
          </w:p>
          <w:p w14:paraId="671E09FE" w14:textId="77777777" w:rsidR="003D7F49" w:rsidRPr="00421E60" w:rsidRDefault="003D7F49" w:rsidP="003D7F49">
            <w:pPr>
              <w:numPr>
                <w:ilvl w:val="0"/>
                <w:numId w:val="57"/>
              </w:numPr>
              <w:tabs>
                <w:tab w:val="clear" w:pos="709"/>
                <w:tab w:val="num" w:pos="0"/>
              </w:tabs>
              <w:suppressAutoHyphens/>
              <w:spacing w:after="200" w:line="276" w:lineRule="auto"/>
              <w:ind w:left="170" w:hanging="17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przy dostawach jednolita pod względem odmiany i/lub typu handlowego, pochodzenia, jakości i kształtu,</w:t>
            </w:r>
          </w:p>
          <w:p w14:paraId="06724B4A" w14:textId="77777777" w:rsidR="003D7F49" w:rsidRPr="00421E60" w:rsidRDefault="003D7F49" w:rsidP="003D7F49">
            <w:pPr>
              <w:numPr>
                <w:ilvl w:val="0"/>
                <w:numId w:val="57"/>
              </w:numPr>
              <w:tabs>
                <w:tab w:val="clear" w:pos="709"/>
                <w:tab w:val="num" w:pos="0"/>
              </w:tabs>
              <w:suppressAutoHyphens/>
              <w:spacing w:after="200" w:line="276" w:lineRule="auto"/>
              <w:ind w:left="170" w:hanging="170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średnica od 35 mm do 50 mm, mierzona w najszerszym miejscu.</w:t>
            </w:r>
          </w:p>
          <w:p w14:paraId="69BF0C94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61527A88" w14:textId="77777777" w:rsidR="003D7F49" w:rsidRPr="00421E60" w:rsidRDefault="003D7F49" w:rsidP="003D7F49">
            <w:pPr>
              <w:numPr>
                <w:ilvl w:val="0"/>
                <w:numId w:val="57"/>
              </w:numPr>
              <w:tabs>
                <w:tab w:val="clear" w:pos="709"/>
                <w:tab w:val="num" w:pos="0"/>
              </w:tabs>
              <w:suppressAutoHyphens/>
              <w:spacing w:after="200" w:line="276" w:lineRule="auto"/>
              <w:ind w:left="170" w:hanging="170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gnijąca, zapleśniała, zaparzona, zepsuta, zwiędnięta. posiadająca zmiany mrozowe, z obcym zapachem i/lub smakiem, pęknięta, żółte zabarwienie, zdrewniała, ślady po gryzoniach, obecność szkodników lub ich pozostałości, uszkodzenia mechaniczne.</w:t>
            </w:r>
          </w:p>
          <w:p w14:paraId="34339B68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dotyczące pakowania:</w:t>
            </w:r>
            <w:r w:rsidRPr="00421E60">
              <w:rPr>
                <w:sz w:val="18"/>
                <w:szCs w:val="18"/>
              </w:rPr>
              <w:t xml:space="preserve"> </w:t>
            </w:r>
          </w:p>
          <w:p w14:paraId="3ADDC31E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opakowanie zbiorcze:</w:t>
            </w:r>
            <w:r w:rsidRPr="00421E60">
              <w:rPr>
                <w:sz w:val="18"/>
                <w:szCs w:val="18"/>
              </w:rPr>
              <w:tab/>
            </w:r>
          </w:p>
          <w:p w14:paraId="689323AC" w14:textId="77777777" w:rsidR="003D7F49" w:rsidRPr="00421E60" w:rsidRDefault="003D7F49" w:rsidP="003D7F49">
            <w:pPr>
              <w:numPr>
                <w:ilvl w:val="0"/>
                <w:numId w:val="57"/>
              </w:numPr>
              <w:tabs>
                <w:tab w:val="clear" w:pos="709"/>
                <w:tab w:val="num" w:pos="0"/>
              </w:tabs>
              <w:suppressAutoHyphens/>
              <w:spacing w:after="200" w:line="276" w:lineRule="auto"/>
              <w:ind w:left="170" w:hanging="170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worek  o wadze netto min. 5 kg,</w:t>
            </w:r>
          </w:p>
          <w:p w14:paraId="6FCC6C27" w14:textId="77777777" w:rsidR="003D7F49" w:rsidRPr="00421E60" w:rsidRDefault="003D7F49" w:rsidP="003D7F49">
            <w:pPr>
              <w:widowControl w:val="0"/>
              <w:numPr>
                <w:ilvl w:val="0"/>
                <w:numId w:val="57"/>
              </w:numPr>
              <w:tabs>
                <w:tab w:val="clear" w:pos="709"/>
                <w:tab w:val="num" w:pos="0"/>
              </w:tabs>
              <w:snapToGrid w:val="0"/>
              <w:spacing w:line="100" w:lineRule="atLeast"/>
              <w:ind w:left="170" w:hanging="17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materiały opakowaniowe dopuszczone do kontaktu z żywnością.</w:t>
            </w:r>
          </w:p>
        </w:tc>
        <w:tc>
          <w:tcPr>
            <w:tcW w:w="421" w:type="dxa"/>
            <w:textDirection w:val="btLr"/>
          </w:tcPr>
          <w:p w14:paraId="105DF8E0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15300000-1</w:t>
            </w:r>
          </w:p>
        </w:tc>
        <w:tc>
          <w:tcPr>
            <w:tcW w:w="421" w:type="dxa"/>
            <w:gridSpan w:val="2"/>
          </w:tcPr>
          <w:p w14:paraId="002161A6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1BABE098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1809</w:t>
            </w:r>
          </w:p>
        </w:tc>
      </w:tr>
      <w:tr w:rsidR="003D7F49" w:rsidRPr="00421E60" w14:paraId="3E600AE7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7A207738" w14:textId="77777777" w:rsidR="003D7F49" w:rsidRPr="00421E60" w:rsidRDefault="003D7F49" w:rsidP="00FA2DA2">
            <w:pPr>
              <w:snapToGrid w:val="0"/>
              <w:spacing w:after="200"/>
              <w:jc w:val="center"/>
              <w:rPr>
                <w:sz w:val="18"/>
                <w:szCs w:val="18"/>
              </w:rPr>
            </w:pPr>
          </w:p>
        </w:tc>
        <w:tc>
          <w:tcPr>
            <w:tcW w:w="6258" w:type="dxa"/>
          </w:tcPr>
          <w:p w14:paraId="4A8A9176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rPr>
                <w:sz w:val="18"/>
                <w:szCs w:val="18"/>
              </w:rPr>
            </w:pPr>
          </w:p>
        </w:tc>
        <w:tc>
          <w:tcPr>
            <w:tcW w:w="421" w:type="dxa"/>
            <w:textDirection w:val="btLr"/>
          </w:tcPr>
          <w:p w14:paraId="40FB27EB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21" w:type="dxa"/>
            <w:gridSpan w:val="2"/>
          </w:tcPr>
          <w:p w14:paraId="7E374A38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0" w:type="dxa"/>
            <w:gridSpan w:val="2"/>
          </w:tcPr>
          <w:p w14:paraId="2A273D1B" w14:textId="77777777" w:rsidR="003D7F49" w:rsidRPr="00421E60" w:rsidRDefault="003D7F49" w:rsidP="00FA2DA2">
            <w:pPr>
              <w:snapToGrid w:val="0"/>
              <w:spacing w:after="200"/>
              <w:ind w:right="57"/>
              <w:jc w:val="both"/>
              <w:rPr>
                <w:sz w:val="18"/>
                <w:szCs w:val="18"/>
              </w:rPr>
            </w:pPr>
          </w:p>
        </w:tc>
      </w:tr>
      <w:tr w:rsidR="003D7F49" w:rsidRPr="00421E60" w14:paraId="55AB24F0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058F0E72" w14:textId="77777777" w:rsidR="003D7F49" w:rsidRPr="00421E60" w:rsidRDefault="003D7F49" w:rsidP="00FA2DA2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28</w:t>
            </w:r>
          </w:p>
        </w:tc>
        <w:tc>
          <w:tcPr>
            <w:tcW w:w="6258" w:type="dxa"/>
          </w:tcPr>
          <w:p w14:paraId="5C29ECAD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Ziemniaki (jadalne, klasa I)</w:t>
            </w:r>
          </w:p>
          <w:p w14:paraId="4F698AB4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1EFAFDC6" w14:textId="77777777" w:rsidR="003D7F49" w:rsidRPr="00421E60" w:rsidRDefault="003D7F49" w:rsidP="003D7F49">
            <w:pPr>
              <w:numPr>
                <w:ilvl w:val="0"/>
                <w:numId w:val="58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czyste, bez grudek ziemi,</w:t>
            </w:r>
          </w:p>
          <w:p w14:paraId="1DE65B5D" w14:textId="77777777" w:rsidR="003D7F49" w:rsidRPr="00421E60" w:rsidRDefault="003D7F49" w:rsidP="003D7F49">
            <w:pPr>
              <w:numPr>
                <w:ilvl w:val="0"/>
                <w:numId w:val="58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jędrne, prawidłowo wykształcone,</w:t>
            </w:r>
          </w:p>
          <w:p w14:paraId="294BCEBC" w14:textId="77777777" w:rsidR="003D7F49" w:rsidRPr="00421E60" w:rsidRDefault="003D7F49" w:rsidP="003D7F49">
            <w:pPr>
              <w:numPr>
                <w:ilvl w:val="0"/>
                <w:numId w:val="58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lastRenderedPageBreak/>
              <w:t>kształt typowy dla danej odmiany, bulwy duże, okrągło-owalne, oczka płytkie, skórka gładka, jasna, miąższ średnio zwięzły, nie rozsypujący się, nie ciemniejący po ugotowaniu, zapach charakterystyczny, świeży,</w:t>
            </w:r>
          </w:p>
          <w:p w14:paraId="5C46D4DE" w14:textId="77777777" w:rsidR="003D7F49" w:rsidRPr="00421E60" w:rsidRDefault="003D7F49" w:rsidP="003D7F49">
            <w:pPr>
              <w:numPr>
                <w:ilvl w:val="0"/>
                <w:numId w:val="58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bez pustych miejsc wewnątrz,</w:t>
            </w:r>
          </w:p>
          <w:p w14:paraId="246128EF" w14:textId="77777777" w:rsidR="003D7F49" w:rsidRPr="00421E60" w:rsidRDefault="003D7F49" w:rsidP="003D7F49">
            <w:pPr>
              <w:numPr>
                <w:ilvl w:val="0"/>
                <w:numId w:val="58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o</w:t>
            </w:r>
            <w:r w:rsidRPr="00421E60">
              <w:rPr>
                <w:sz w:val="18"/>
                <w:szCs w:val="18"/>
              </w:rPr>
              <w:t>dmiana nadająca się do obierania maszynowego,</w:t>
            </w:r>
          </w:p>
          <w:p w14:paraId="3E6C1BF6" w14:textId="77777777" w:rsidR="003D7F49" w:rsidRPr="00421E60" w:rsidRDefault="003D7F49" w:rsidP="003D7F49">
            <w:pPr>
              <w:numPr>
                <w:ilvl w:val="0"/>
                <w:numId w:val="58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dopuszcza się niewielkie wady kształtu, barwy pod warunkiem, że nie wpływają one ujemnie na ogólny wygląd i jakość,</w:t>
            </w:r>
          </w:p>
          <w:p w14:paraId="54797C9D" w14:textId="77777777" w:rsidR="003D7F49" w:rsidRPr="00421E60" w:rsidRDefault="003D7F49" w:rsidP="003D7F49">
            <w:pPr>
              <w:numPr>
                <w:ilvl w:val="0"/>
                <w:numId w:val="58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przy dostawach jednolite pod względem odmiany i/lub typu handlowego, pochodzenia, jakości i kształtu.</w:t>
            </w:r>
          </w:p>
          <w:p w14:paraId="53AE817B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68AA1B7B" w14:textId="77777777" w:rsidR="003D7F49" w:rsidRPr="00421E60" w:rsidRDefault="003D7F49" w:rsidP="003D7F49">
            <w:pPr>
              <w:numPr>
                <w:ilvl w:val="0"/>
                <w:numId w:val="58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gnijące, zapleśniałe, zaparzone, zepsute, posiadające zmiany mrozowe, z obcym zapachem i/lub smakiem, pęknięcia, zwiędnięte, niedoczyszczone, porośnięcie kiełkami powyżej 1 cm, ślady po gryzoniach, obecność szkodników lub ich pozostałości, uszkodzenia mechaniczne, porażenie chorobami.</w:t>
            </w:r>
          </w:p>
          <w:p w14:paraId="60ED28AE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dotyczące pakowania:</w:t>
            </w:r>
            <w:r w:rsidRPr="00421E60">
              <w:rPr>
                <w:sz w:val="18"/>
                <w:szCs w:val="18"/>
              </w:rPr>
              <w:t xml:space="preserve"> </w:t>
            </w:r>
          </w:p>
          <w:p w14:paraId="053E83BD" w14:textId="77777777" w:rsidR="003D7F49" w:rsidRPr="00421E60" w:rsidRDefault="003D7F49" w:rsidP="003D7F49">
            <w:pPr>
              <w:numPr>
                <w:ilvl w:val="0"/>
                <w:numId w:val="58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worek o wadze netto od 10 kg do 15 kg,</w:t>
            </w:r>
          </w:p>
          <w:p w14:paraId="4A50AC0C" w14:textId="77777777" w:rsidR="003D7F49" w:rsidRPr="00421E60" w:rsidRDefault="003D7F49" w:rsidP="003D7F49">
            <w:pPr>
              <w:widowControl w:val="0"/>
              <w:numPr>
                <w:ilvl w:val="0"/>
                <w:numId w:val="58"/>
              </w:numPr>
              <w:snapToGrid w:val="0"/>
              <w:spacing w:line="100" w:lineRule="atLeast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materiały opakowaniowe dopuszczone do kontaktu z żywnością.</w:t>
            </w:r>
          </w:p>
        </w:tc>
        <w:tc>
          <w:tcPr>
            <w:tcW w:w="421" w:type="dxa"/>
            <w:textDirection w:val="btLr"/>
          </w:tcPr>
          <w:p w14:paraId="13E51FA7" w14:textId="77777777" w:rsidR="003D7F49" w:rsidRPr="00141B1C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b/>
                <w:bCs/>
                <w:sz w:val="18"/>
                <w:szCs w:val="18"/>
              </w:rPr>
            </w:pPr>
            <w:r w:rsidRPr="00141B1C">
              <w:rPr>
                <w:b/>
                <w:bCs/>
                <w:sz w:val="18"/>
                <w:szCs w:val="18"/>
              </w:rPr>
              <w:lastRenderedPageBreak/>
              <w:t>03212100-1</w:t>
            </w:r>
          </w:p>
          <w:p w14:paraId="57FC1498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21" w:type="dxa"/>
            <w:gridSpan w:val="2"/>
          </w:tcPr>
          <w:p w14:paraId="7CAEFDA2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604517B3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15901</w:t>
            </w:r>
          </w:p>
        </w:tc>
      </w:tr>
      <w:tr w:rsidR="003D7F49" w:rsidRPr="00421E60" w14:paraId="28C3FED9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21B4EF25" w14:textId="77777777" w:rsidR="003D7F49" w:rsidRPr="00421E60" w:rsidRDefault="003D7F49" w:rsidP="00FA2DA2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29</w:t>
            </w:r>
          </w:p>
        </w:tc>
        <w:tc>
          <w:tcPr>
            <w:tcW w:w="6258" w:type="dxa"/>
          </w:tcPr>
          <w:p w14:paraId="35471DC2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Pomidory typu malinowy(czerwone, klasa I)</w:t>
            </w:r>
          </w:p>
          <w:p w14:paraId="044D619D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27A6781D" w14:textId="77777777" w:rsidR="003D7F49" w:rsidRPr="00421E60" w:rsidRDefault="003D7F49" w:rsidP="003D7F49">
            <w:pPr>
              <w:numPr>
                <w:ilvl w:val="0"/>
                <w:numId w:val="58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kształt kulisty, wygląd oraz stopień rozwoju charakterystyczny dla danej odmiany, jędrne, miąższ mięsisty, skórka twarda, przylegająca,</w:t>
            </w:r>
          </w:p>
          <w:p w14:paraId="385AAD3A" w14:textId="77777777" w:rsidR="003D7F49" w:rsidRPr="00421E60" w:rsidRDefault="003D7F49" w:rsidP="003D7F49">
            <w:pPr>
              <w:numPr>
                <w:ilvl w:val="0"/>
                <w:numId w:val="58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świeże, </w:t>
            </w:r>
          </w:p>
          <w:p w14:paraId="09B468DC" w14:textId="77777777" w:rsidR="003D7F49" w:rsidRPr="00421E60" w:rsidRDefault="003D7F49" w:rsidP="003D7F49">
            <w:pPr>
              <w:numPr>
                <w:ilvl w:val="0"/>
                <w:numId w:val="58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odgnieceń i skaleczeń, pęknięć, bez plam po opryskach,</w:t>
            </w:r>
          </w:p>
          <w:p w14:paraId="69276AC7" w14:textId="77777777" w:rsidR="003D7F49" w:rsidRPr="00421E60" w:rsidRDefault="003D7F49" w:rsidP="003D7F49">
            <w:pPr>
              <w:numPr>
                <w:ilvl w:val="0"/>
                <w:numId w:val="58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zielonych piętek,</w:t>
            </w:r>
          </w:p>
          <w:p w14:paraId="2838509A" w14:textId="77777777" w:rsidR="003D7F49" w:rsidRPr="00421E60" w:rsidRDefault="003D7F49" w:rsidP="003D7F49">
            <w:pPr>
              <w:numPr>
                <w:ilvl w:val="0"/>
                <w:numId w:val="58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szypułka nie może być zwiędnięta,</w:t>
            </w:r>
          </w:p>
          <w:p w14:paraId="1378E489" w14:textId="77777777" w:rsidR="003D7F49" w:rsidRPr="00421E60" w:rsidRDefault="003D7F49" w:rsidP="003D7F49">
            <w:pPr>
              <w:numPr>
                <w:ilvl w:val="0"/>
                <w:numId w:val="58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dopuszcza się niewielkie wady kształtu, barwy, bardzo niewielkie odgniecenia pod warunkiem, że nie wpływają one ujemnie na ogólny wygląd i jakość,</w:t>
            </w:r>
          </w:p>
          <w:p w14:paraId="1FE42547" w14:textId="77777777" w:rsidR="003D7F49" w:rsidRPr="00421E60" w:rsidRDefault="003D7F49" w:rsidP="003D7F49">
            <w:pPr>
              <w:numPr>
                <w:ilvl w:val="0"/>
                <w:numId w:val="58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przy dostawach jedna odmiana i/lub typ handlowy, pochodzenie, jednolite pod względem barwy, dojrzałości, jakości i wielkości,</w:t>
            </w:r>
          </w:p>
          <w:p w14:paraId="0E76CF8A" w14:textId="77777777" w:rsidR="003D7F49" w:rsidRPr="00421E60" w:rsidRDefault="003D7F49" w:rsidP="003D7F49">
            <w:pPr>
              <w:numPr>
                <w:ilvl w:val="0"/>
                <w:numId w:val="58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waga 1 szt. od  100 g do 200 g.</w:t>
            </w:r>
          </w:p>
          <w:p w14:paraId="7F04A431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701BDB71" w14:textId="77777777" w:rsidR="003D7F49" w:rsidRPr="00421E60" w:rsidRDefault="003D7F49" w:rsidP="003D7F49">
            <w:pPr>
              <w:numPr>
                <w:ilvl w:val="0"/>
                <w:numId w:val="58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gnijące, zapleśniałe, zaparzone, zepsute, posiadające zmiany mrozowe, z obcym zapachem i/lub smakiem, pęknięcia, zwiędnięte, obecność szkodników lub ich pozostałości, uszkodzenia mechaniczne, porażenie chorobami.</w:t>
            </w:r>
          </w:p>
          <w:p w14:paraId="77BE70C3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dotyczące pakowania:</w:t>
            </w:r>
            <w:r w:rsidRPr="00421E60">
              <w:rPr>
                <w:sz w:val="18"/>
                <w:szCs w:val="18"/>
              </w:rPr>
              <w:t xml:space="preserve"> </w:t>
            </w:r>
          </w:p>
          <w:p w14:paraId="5FF8ECA3" w14:textId="77777777" w:rsidR="003D7F49" w:rsidRPr="00421E60" w:rsidRDefault="003D7F49" w:rsidP="003D7F49">
            <w:pPr>
              <w:numPr>
                <w:ilvl w:val="0"/>
                <w:numId w:val="58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skrzynka lub pudło kartonowe,</w:t>
            </w:r>
          </w:p>
          <w:p w14:paraId="6B9B1688" w14:textId="77777777" w:rsidR="003D7F49" w:rsidRPr="00421E60" w:rsidRDefault="003D7F49" w:rsidP="003D7F49">
            <w:pPr>
              <w:widowControl w:val="0"/>
              <w:numPr>
                <w:ilvl w:val="0"/>
                <w:numId w:val="58"/>
              </w:numPr>
              <w:snapToGrid w:val="0"/>
              <w:spacing w:line="100" w:lineRule="atLeast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materiały opakowaniowe dopuszczone do kontaktu z żywnością.</w:t>
            </w:r>
          </w:p>
        </w:tc>
        <w:tc>
          <w:tcPr>
            <w:tcW w:w="421" w:type="dxa"/>
            <w:textDirection w:val="btLr"/>
          </w:tcPr>
          <w:p w14:paraId="37BC6022" w14:textId="77777777" w:rsidR="003D7F49" w:rsidRPr="00421E60" w:rsidRDefault="003D7F49" w:rsidP="00FA2DA2">
            <w:pPr>
              <w:snapToGrid w:val="0"/>
              <w:ind w:left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15300000-1</w:t>
            </w:r>
            <w:hyperlink r:id="rId5" w:history="1"/>
          </w:p>
        </w:tc>
        <w:tc>
          <w:tcPr>
            <w:tcW w:w="421" w:type="dxa"/>
            <w:gridSpan w:val="2"/>
          </w:tcPr>
          <w:p w14:paraId="50C0D496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10A86F56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337</w:t>
            </w:r>
          </w:p>
        </w:tc>
      </w:tr>
      <w:tr w:rsidR="003D7F49" w:rsidRPr="00421E60" w14:paraId="7F04A1A3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0214A50D" w14:textId="77777777" w:rsidR="003D7F49" w:rsidRPr="00421E60" w:rsidRDefault="003D7F49" w:rsidP="00FA2DA2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30</w:t>
            </w:r>
          </w:p>
        </w:tc>
        <w:tc>
          <w:tcPr>
            <w:tcW w:w="6258" w:type="dxa"/>
          </w:tcPr>
          <w:p w14:paraId="6D0C8B82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Ogórki (świeże, szklarniowe, klasa I)</w:t>
            </w:r>
          </w:p>
          <w:p w14:paraId="1550E561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5B7C7B0D" w14:textId="77777777" w:rsidR="003D7F49" w:rsidRPr="00421E60" w:rsidRDefault="003D7F49" w:rsidP="003D7F49">
            <w:pPr>
              <w:numPr>
                <w:ilvl w:val="0"/>
                <w:numId w:val="5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 xml:space="preserve">barwa zielona, skórka twarda, </w:t>
            </w:r>
          </w:p>
          <w:p w14:paraId="51898022" w14:textId="77777777" w:rsidR="003D7F49" w:rsidRPr="00421E60" w:rsidRDefault="003D7F49" w:rsidP="003D7F49">
            <w:pPr>
              <w:numPr>
                <w:ilvl w:val="0"/>
                <w:numId w:val="5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j</w:t>
            </w:r>
            <w:r w:rsidRPr="00421E60">
              <w:rPr>
                <w:sz w:val="18"/>
                <w:szCs w:val="18"/>
              </w:rPr>
              <w:t>ędrne, właściwie wykształcone, o typowym kształcie, proste,</w:t>
            </w:r>
          </w:p>
          <w:p w14:paraId="23056D19" w14:textId="77777777" w:rsidR="003D7F49" w:rsidRPr="00421E60" w:rsidRDefault="003D7F49" w:rsidP="003D7F49">
            <w:pPr>
              <w:numPr>
                <w:ilvl w:val="0"/>
                <w:numId w:val="5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lastRenderedPageBreak/>
              <w:t>bez gorzkiego smaku,</w:t>
            </w:r>
          </w:p>
          <w:p w14:paraId="22371C45" w14:textId="77777777" w:rsidR="003D7F49" w:rsidRPr="00421E60" w:rsidRDefault="003D7F49" w:rsidP="003D7F49">
            <w:pPr>
              <w:numPr>
                <w:ilvl w:val="0"/>
                <w:numId w:val="5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dopuszcza się niewielkie wady kształtu pod warunkiem, że nie wpływają one ujemnie na ogólny wygląd i jakość,</w:t>
            </w:r>
          </w:p>
          <w:p w14:paraId="374441C8" w14:textId="77777777" w:rsidR="003D7F49" w:rsidRPr="00421E60" w:rsidRDefault="003D7F49" w:rsidP="003D7F49">
            <w:pPr>
              <w:numPr>
                <w:ilvl w:val="0"/>
                <w:numId w:val="5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przy dostawach jedna odmiana i/lub typ handlowy, pochodzenie, jednolite pod względem barwy i dojrzałości oraz jakości i wielkości,</w:t>
            </w:r>
          </w:p>
          <w:p w14:paraId="509C70C5" w14:textId="77777777" w:rsidR="003D7F49" w:rsidRPr="00421E60" w:rsidRDefault="003D7F49" w:rsidP="003D7F49">
            <w:pPr>
              <w:numPr>
                <w:ilvl w:val="0"/>
                <w:numId w:val="5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długość 1 szt.  minimum 200 mm.</w:t>
            </w:r>
          </w:p>
          <w:p w14:paraId="1C9F0A9D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1C66E2BC" w14:textId="77777777" w:rsidR="003D7F49" w:rsidRPr="00421E60" w:rsidRDefault="003D7F49" w:rsidP="003D7F49">
            <w:pPr>
              <w:numPr>
                <w:ilvl w:val="0"/>
                <w:numId w:val="5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gnijące, zapleśniałe, zaparzone, zepsute, posiadające zmiany mrozowe, z obcym zapachem i/lub smakiem, pęknięcia, zwiędnięte, niedopuszczalne ogórki z przerośnięciem nasion, obecność szkodników lub ich pozostałości, uszkodzenia mechaniczne, porażenie chorobami.</w:t>
            </w:r>
          </w:p>
          <w:p w14:paraId="3214F487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dotyczące pakowania:</w:t>
            </w:r>
            <w:r w:rsidRPr="00421E60">
              <w:rPr>
                <w:sz w:val="18"/>
                <w:szCs w:val="18"/>
              </w:rPr>
              <w:t xml:space="preserve"> </w:t>
            </w:r>
          </w:p>
          <w:p w14:paraId="68F5BBA7" w14:textId="77777777" w:rsidR="003D7F49" w:rsidRPr="00421E60" w:rsidRDefault="003D7F49" w:rsidP="003D7F49">
            <w:pPr>
              <w:numPr>
                <w:ilvl w:val="0"/>
                <w:numId w:val="5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skrzynka lub worek foliowy,</w:t>
            </w:r>
          </w:p>
          <w:p w14:paraId="362CE2FD" w14:textId="77777777" w:rsidR="003D7F49" w:rsidRPr="00421E60" w:rsidRDefault="003D7F49" w:rsidP="003D7F49">
            <w:pPr>
              <w:widowControl w:val="0"/>
              <w:numPr>
                <w:ilvl w:val="0"/>
                <w:numId w:val="5"/>
              </w:numPr>
              <w:snapToGrid w:val="0"/>
              <w:spacing w:line="100" w:lineRule="atLeast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materiały opakowaniowe dopuszczone do kontaktu z żywnością.</w:t>
            </w:r>
          </w:p>
        </w:tc>
        <w:tc>
          <w:tcPr>
            <w:tcW w:w="421" w:type="dxa"/>
            <w:textDirection w:val="btLr"/>
          </w:tcPr>
          <w:p w14:paraId="730CDE45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15300000-1</w:t>
            </w:r>
          </w:p>
        </w:tc>
        <w:tc>
          <w:tcPr>
            <w:tcW w:w="421" w:type="dxa"/>
            <w:gridSpan w:val="2"/>
          </w:tcPr>
          <w:p w14:paraId="4FB7FF84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60D24DEF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902</w:t>
            </w:r>
          </w:p>
        </w:tc>
      </w:tr>
      <w:tr w:rsidR="003D7F49" w:rsidRPr="00421E60" w14:paraId="038B0BCF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6FB9E5EB" w14:textId="77777777" w:rsidR="003D7F49" w:rsidRPr="00421E60" w:rsidRDefault="003D7F49" w:rsidP="00FA2DA2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31</w:t>
            </w:r>
          </w:p>
        </w:tc>
        <w:tc>
          <w:tcPr>
            <w:tcW w:w="6258" w:type="dxa"/>
          </w:tcPr>
          <w:p w14:paraId="49B66461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Kalafior  świeży(klasa I)</w:t>
            </w:r>
          </w:p>
          <w:p w14:paraId="7535A863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2689E54A" w14:textId="77777777" w:rsidR="003D7F49" w:rsidRPr="00421E60" w:rsidRDefault="003D7F49" w:rsidP="003D7F49">
            <w:pPr>
              <w:numPr>
                <w:ilvl w:val="0"/>
                <w:numId w:val="59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barwa jednolita biała lub lekko kremowa, charakterystyczna dla danej odmiany,</w:t>
            </w:r>
          </w:p>
          <w:p w14:paraId="132DFD29" w14:textId="77777777" w:rsidR="003D7F49" w:rsidRPr="00421E60" w:rsidRDefault="003D7F49" w:rsidP="003D7F49">
            <w:pPr>
              <w:numPr>
                <w:ilvl w:val="0"/>
                <w:numId w:val="59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dobrze wykształcony, jędrny, o bardzo zwięzłej budowie, o świeżym wyglądzie,</w:t>
            </w:r>
          </w:p>
          <w:p w14:paraId="6655C6FD" w14:textId="77777777" w:rsidR="003D7F49" w:rsidRPr="00421E60" w:rsidRDefault="003D7F49" w:rsidP="003D7F49">
            <w:pPr>
              <w:numPr>
                <w:ilvl w:val="0"/>
                <w:numId w:val="59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czysty tzn. wolny od jakichkolwiek widocznych substancji obcych,</w:t>
            </w:r>
          </w:p>
          <w:p w14:paraId="03BFC17D" w14:textId="77777777" w:rsidR="003D7F49" w:rsidRPr="00421E60" w:rsidRDefault="003D7F49" w:rsidP="003D7F49">
            <w:pPr>
              <w:numPr>
                <w:ilvl w:val="0"/>
                <w:numId w:val="59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liści i łodygi,</w:t>
            </w:r>
          </w:p>
          <w:p w14:paraId="6E6E8943" w14:textId="77777777" w:rsidR="003D7F49" w:rsidRPr="00421E60" w:rsidRDefault="003D7F49" w:rsidP="003D7F49">
            <w:pPr>
              <w:numPr>
                <w:ilvl w:val="0"/>
                <w:numId w:val="59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dopuszcza się niewielkie wady kształtu lub rozwoju, lekkie wady barwy, lekkie zdeformowanie, pod warunkiem, że nie wpływają one ujemnie na ogólny wygląd i jakość,</w:t>
            </w:r>
          </w:p>
          <w:p w14:paraId="2194B9AA" w14:textId="77777777" w:rsidR="003D7F49" w:rsidRPr="00421E60" w:rsidRDefault="003D7F49" w:rsidP="003D7F49">
            <w:pPr>
              <w:numPr>
                <w:ilvl w:val="0"/>
                <w:numId w:val="59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przy dostawach jedna odmiana i/lub typ handlowy, pochodzenie, jakość, jednolite wybarwienie,</w:t>
            </w:r>
          </w:p>
          <w:p w14:paraId="61A37F01" w14:textId="77777777" w:rsidR="003D7F49" w:rsidRPr="00421E60" w:rsidRDefault="003D7F49" w:rsidP="003D7F49">
            <w:pPr>
              <w:numPr>
                <w:ilvl w:val="0"/>
                <w:numId w:val="59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waga netto jednej główki od 0,8 kg do 1,5  kg.</w:t>
            </w:r>
          </w:p>
          <w:p w14:paraId="584C37CE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7F05CFFF" w14:textId="77777777" w:rsidR="003D7F49" w:rsidRPr="00421E60" w:rsidRDefault="003D7F49" w:rsidP="003D7F49">
            <w:pPr>
              <w:numPr>
                <w:ilvl w:val="0"/>
                <w:numId w:val="59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gnijący, zapleśniały, zaparzony, posiadający zmiany mrozowe, z obcym zapachem i/lub smakiem, przerośnięcie róży listkami,  obecność szkodników lub ich pozostałości, uszkodzenia mechaniczne.</w:t>
            </w:r>
          </w:p>
          <w:p w14:paraId="1D0954A3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dotyczące pakowania:</w:t>
            </w:r>
            <w:r w:rsidRPr="00421E60">
              <w:rPr>
                <w:sz w:val="18"/>
                <w:szCs w:val="18"/>
              </w:rPr>
              <w:t xml:space="preserve"> </w:t>
            </w:r>
          </w:p>
          <w:p w14:paraId="0A00B361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opakowanie zbiorcze:</w:t>
            </w:r>
          </w:p>
          <w:p w14:paraId="57EE52A0" w14:textId="77777777" w:rsidR="003D7F49" w:rsidRPr="00421E60" w:rsidRDefault="003D7F49" w:rsidP="003D7F49">
            <w:pPr>
              <w:numPr>
                <w:ilvl w:val="0"/>
                <w:numId w:val="59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skrzynia,</w:t>
            </w:r>
          </w:p>
          <w:p w14:paraId="6CE49B6A" w14:textId="77777777" w:rsidR="003D7F49" w:rsidRPr="00421E60" w:rsidRDefault="003D7F49" w:rsidP="003D7F49">
            <w:pPr>
              <w:widowControl w:val="0"/>
              <w:numPr>
                <w:ilvl w:val="0"/>
                <w:numId w:val="59"/>
              </w:numPr>
              <w:snapToGrid w:val="0"/>
              <w:spacing w:line="100" w:lineRule="atLeast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materiały opakowaniowe dopuszczone do kontaktu z żywnością.</w:t>
            </w:r>
          </w:p>
        </w:tc>
        <w:tc>
          <w:tcPr>
            <w:tcW w:w="421" w:type="dxa"/>
            <w:textDirection w:val="btLr"/>
          </w:tcPr>
          <w:p w14:paraId="192B22CD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15300000-1</w:t>
            </w:r>
          </w:p>
        </w:tc>
        <w:tc>
          <w:tcPr>
            <w:tcW w:w="421" w:type="dxa"/>
            <w:gridSpan w:val="2"/>
          </w:tcPr>
          <w:p w14:paraId="26E2DE87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687FA287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131</w:t>
            </w:r>
          </w:p>
        </w:tc>
      </w:tr>
      <w:tr w:rsidR="003D7F49" w:rsidRPr="00421E60" w14:paraId="3764F457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0850B3DB" w14:textId="77777777" w:rsidR="003D7F49" w:rsidRPr="00421E60" w:rsidRDefault="003D7F49" w:rsidP="00FA2DA2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32</w:t>
            </w:r>
          </w:p>
        </w:tc>
        <w:tc>
          <w:tcPr>
            <w:tcW w:w="6258" w:type="dxa"/>
          </w:tcPr>
          <w:p w14:paraId="1B10A01E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Brokuł  świeży(klasa I)</w:t>
            </w:r>
          </w:p>
          <w:p w14:paraId="67DB6448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66A2FFA3" w14:textId="77777777" w:rsidR="003D7F49" w:rsidRPr="00421E60" w:rsidRDefault="003D7F49" w:rsidP="003D7F49">
            <w:pPr>
              <w:numPr>
                <w:ilvl w:val="0"/>
                <w:numId w:val="59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barwa jednolita zielona lub ciemnozielona, barwa charakterystyczna dla danej odmiany,</w:t>
            </w:r>
          </w:p>
          <w:p w14:paraId="1635F61F" w14:textId="77777777" w:rsidR="003D7F49" w:rsidRPr="00421E60" w:rsidRDefault="003D7F49" w:rsidP="003D7F49">
            <w:pPr>
              <w:numPr>
                <w:ilvl w:val="0"/>
                <w:numId w:val="59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dobrze wykształcony, jędrny, o bardzo zwięzłej budowie, o świeżym wyglądzie,</w:t>
            </w:r>
          </w:p>
          <w:p w14:paraId="2F2FB7F0" w14:textId="77777777" w:rsidR="003D7F49" w:rsidRPr="00421E60" w:rsidRDefault="003D7F49" w:rsidP="003D7F49">
            <w:pPr>
              <w:numPr>
                <w:ilvl w:val="0"/>
                <w:numId w:val="59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czysty tzn. wolny od jakichkolwiek widocznych substancji obcych,</w:t>
            </w:r>
          </w:p>
          <w:p w14:paraId="54B04043" w14:textId="77777777" w:rsidR="003D7F49" w:rsidRPr="00421E60" w:rsidRDefault="003D7F49" w:rsidP="003D7F49">
            <w:pPr>
              <w:numPr>
                <w:ilvl w:val="0"/>
                <w:numId w:val="59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liści i łodygi,</w:t>
            </w:r>
          </w:p>
          <w:p w14:paraId="089E2E86" w14:textId="77777777" w:rsidR="003D7F49" w:rsidRPr="00421E60" w:rsidRDefault="003D7F49" w:rsidP="003D7F49">
            <w:pPr>
              <w:numPr>
                <w:ilvl w:val="0"/>
                <w:numId w:val="59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lastRenderedPageBreak/>
              <w:t>dopuszcza się niewielkie wady kształtu lub rozwoju, lekkie wady barwy, lekkie zdeformowanie, pod warunkiem, że nie wpływają one ujemnie na ogólny wygląd i jakość,</w:t>
            </w:r>
          </w:p>
          <w:p w14:paraId="376B7889" w14:textId="77777777" w:rsidR="003D7F49" w:rsidRPr="00421E60" w:rsidRDefault="003D7F49" w:rsidP="003D7F49">
            <w:pPr>
              <w:numPr>
                <w:ilvl w:val="0"/>
                <w:numId w:val="59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przy dostawach jedna odmiana i/lub typ handlowy, pochodzenie, jakość, jednolite wybarwienie,</w:t>
            </w:r>
          </w:p>
          <w:p w14:paraId="30FBFFE7" w14:textId="77777777" w:rsidR="003D7F49" w:rsidRPr="00421E60" w:rsidRDefault="003D7F49" w:rsidP="003D7F49">
            <w:pPr>
              <w:numPr>
                <w:ilvl w:val="0"/>
                <w:numId w:val="59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waga netto jednej główki od 0,5 kg do 1,0 kg.</w:t>
            </w:r>
          </w:p>
          <w:p w14:paraId="4E951C7B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4972732C" w14:textId="77777777" w:rsidR="003D7F49" w:rsidRPr="00421E60" w:rsidRDefault="003D7F49" w:rsidP="003D7F49">
            <w:pPr>
              <w:numPr>
                <w:ilvl w:val="0"/>
                <w:numId w:val="59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gnijący, zapleśniały, zaparzony, posiadający zmiany mrozowe, z obcym zapachem i/lub smakiem, przerośnięcie róży listkami, plamy obecność szkodników lub ich pozostałości, uszkodzenia mechaniczne.</w:t>
            </w:r>
          </w:p>
          <w:p w14:paraId="46B94CAE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dotyczące pakowania:</w:t>
            </w:r>
          </w:p>
          <w:p w14:paraId="4DBF860D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opakowanie zbiorcze:</w:t>
            </w:r>
          </w:p>
          <w:p w14:paraId="47868E91" w14:textId="77777777" w:rsidR="003D7F49" w:rsidRPr="00421E60" w:rsidRDefault="003D7F49" w:rsidP="003D7F49">
            <w:pPr>
              <w:numPr>
                <w:ilvl w:val="0"/>
                <w:numId w:val="59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skrzynia,</w:t>
            </w:r>
          </w:p>
          <w:p w14:paraId="10183575" w14:textId="77777777" w:rsidR="003D7F49" w:rsidRPr="00421E60" w:rsidRDefault="003D7F49" w:rsidP="003D7F49">
            <w:pPr>
              <w:widowControl w:val="0"/>
              <w:numPr>
                <w:ilvl w:val="0"/>
                <w:numId w:val="59"/>
              </w:numPr>
              <w:snapToGrid w:val="0"/>
              <w:spacing w:line="100" w:lineRule="atLeast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materiały opakowaniowe dopuszczone do kontaktu z żywnością.</w:t>
            </w:r>
          </w:p>
        </w:tc>
        <w:tc>
          <w:tcPr>
            <w:tcW w:w="421" w:type="dxa"/>
            <w:textDirection w:val="btLr"/>
          </w:tcPr>
          <w:p w14:paraId="0BC788BF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15300000-1</w:t>
            </w:r>
          </w:p>
        </w:tc>
        <w:tc>
          <w:tcPr>
            <w:tcW w:w="421" w:type="dxa"/>
            <w:gridSpan w:val="2"/>
          </w:tcPr>
          <w:p w14:paraId="00D5C68E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242EEDC9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39</w:t>
            </w:r>
          </w:p>
        </w:tc>
      </w:tr>
      <w:tr w:rsidR="003D7F49" w:rsidRPr="00421E60" w14:paraId="2C9F6B0D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36FE750D" w14:textId="77777777" w:rsidR="003D7F49" w:rsidRPr="00421E60" w:rsidRDefault="003D7F49" w:rsidP="00FA2DA2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33</w:t>
            </w:r>
          </w:p>
        </w:tc>
        <w:tc>
          <w:tcPr>
            <w:tcW w:w="6258" w:type="dxa"/>
          </w:tcPr>
          <w:p w14:paraId="5ADD41CC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Papryka czerwona, żółta świeża (klasa I)</w:t>
            </w:r>
          </w:p>
          <w:p w14:paraId="75321349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1D1AD21B" w14:textId="77777777" w:rsidR="003D7F49" w:rsidRPr="00421E60" w:rsidRDefault="003D7F49" w:rsidP="003D7F49">
            <w:pPr>
              <w:numPr>
                <w:ilvl w:val="0"/>
                <w:numId w:val="60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typ w kształcie graniastosłupa, tępo zakończona,</w:t>
            </w:r>
          </w:p>
          <w:p w14:paraId="28FB0F94" w14:textId="77777777" w:rsidR="003D7F49" w:rsidRPr="00421E60" w:rsidRDefault="003D7F49" w:rsidP="003D7F49">
            <w:pPr>
              <w:numPr>
                <w:ilvl w:val="0"/>
                <w:numId w:val="60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prawidłowo wykształcona, szypułka przycięta na kolanko lub ucięta równo pod kolankiem,</w:t>
            </w:r>
          </w:p>
          <w:p w14:paraId="42917C54" w14:textId="77777777" w:rsidR="003D7F49" w:rsidRPr="00421E60" w:rsidRDefault="003D7F49" w:rsidP="003D7F49">
            <w:pPr>
              <w:numPr>
                <w:ilvl w:val="0"/>
                <w:numId w:val="60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świeża, jędrna, skórka twarda mięsista, smak ostry równocześnie lekko słodki,</w:t>
            </w:r>
          </w:p>
          <w:p w14:paraId="625B7B01" w14:textId="77777777" w:rsidR="003D7F49" w:rsidRPr="00421E60" w:rsidRDefault="003D7F49" w:rsidP="003D7F49">
            <w:pPr>
              <w:numPr>
                <w:ilvl w:val="0"/>
                <w:numId w:val="60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dopuszcza się niewielkie wady kształtu i barwy pod warunkiem, że nie wpływają one ujemnie na ogólny wygląd i jakość,</w:t>
            </w:r>
          </w:p>
          <w:p w14:paraId="6A8AC30E" w14:textId="77777777" w:rsidR="003D7F49" w:rsidRPr="00421E60" w:rsidRDefault="003D7F49" w:rsidP="003D7F49">
            <w:pPr>
              <w:numPr>
                <w:ilvl w:val="0"/>
                <w:numId w:val="60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przy dostawach jedna odmiana i/lub typ handlowy, pochodzenie, jednolite pod względem wybarwienia i dojrzałości oraz jakości i wielkości.</w:t>
            </w:r>
          </w:p>
          <w:p w14:paraId="6869ED4A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42C11DBA" w14:textId="77777777" w:rsidR="003D7F49" w:rsidRPr="00421E60" w:rsidRDefault="003D7F49" w:rsidP="003D7F49">
            <w:pPr>
              <w:numPr>
                <w:ilvl w:val="0"/>
                <w:numId w:val="60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gnijące, zapleśniałe, zaparzone, zwiędnięte, zepsute, posiadające zmiany mrozowe, z obcym zapachem i/lub smakiem, pęknięcia, porażenie chorobami  obecność szkodników lub ich pozostałości, uszkodzenia mechaniczne</w:t>
            </w:r>
          </w:p>
          <w:p w14:paraId="059E4D5A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dotyczące pakowania:</w:t>
            </w:r>
            <w:r w:rsidRPr="00421E60">
              <w:rPr>
                <w:sz w:val="18"/>
                <w:szCs w:val="18"/>
              </w:rPr>
              <w:t xml:space="preserve"> </w:t>
            </w:r>
          </w:p>
          <w:p w14:paraId="250A34F0" w14:textId="77777777" w:rsidR="003D7F49" w:rsidRPr="00421E60" w:rsidRDefault="003D7F49" w:rsidP="003D7F49">
            <w:pPr>
              <w:numPr>
                <w:ilvl w:val="0"/>
                <w:numId w:val="60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worek foliowy lub skrzynka,</w:t>
            </w:r>
          </w:p>
          <w:p w14:paraId="139D9A5B" w14:textId="77777777" w:rsidR="003D7F49" w:rsidRPr="00421E60" w:rsidRDefault="003D7F49" w:rsidP="003D7F49">
            <w:pPr>
              <w:numPr>
                <w:ilvl w:val="0"/>
                <w:numId w:val="60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materiały opakowaniowe dopuszczone do kontaktu z żywnością.</w:t>
            </w:r>
          </w:p>
        </w:tc>
        <w:tc>
          <w:tcPr>
            <w:tcW w:w="421" w:type="dxa"/>
            <w:textDirection w:val="btLr"/>
          </w:tcPr>
          <w:p w14:paraId="20374D42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15300000-1</w:t>
            </w:r>
          </w:p>
        </w:tc>
        <w:tc>
          <w:tcPr>
            <w:tcW w:w="421" w:type="dxa"/>
            <w:gridSpan w:val="2"/>
          </w:tcPr>
          <w:p w14:paraId="049B994C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6054B48D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204</w:t>
            </w:r>
          </w:p>
        </w:tc>
      </w:tr>
      <w:tr w:rsidR="003D7F49" w:rsidRPr="00421E60" w14:paraId="530A72DF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7ADAA5CA" w14:textId="77777777" w:rsidR="003D7F49" w:rsidRPr="00421E60" w:rsidRDefault="003D7F49" w:rsidP="00FA2DA2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34</w:t>
            </w:r>
          </w:p>
        </w:tc>
        <w:tc>
          <w:tcPr>
            <w:tcW w:w="6258" w:type="dxa"/>
          </w:tcPr>
          <w:p w14:paraId="31172EF2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Rzodkiewka (czerwona, klasa I)</w:t>
            </w:r>
          </w:p>
          <w:p w14:paraId="6170B76E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3C39D5AC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barwa czerwona lub biało czerwona,</w:t>
            </w:r>
          </w:p>
          <w:p w14:paraId="11C6F1BE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czysta,  świeża i jędrna,</w:t>
            </w:r>
          </w:p>
          <w:p w14:paraId="1834B9BA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liści i łodyg,</w:t>
            </w:r>
          </w:p>
          <w:p w14:paraId="39C5D4C9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smak ostry,</w:t>
            </w:r>
          </w:p>
          <w:p w14:paraId="7580F00B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odpowiednio dojrzała,</w:t>
            </w:r>
          </w:p>
          <w:p w14:paraId="6E85CBB5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minimalna średnica części jadalnej korzenia rzodkiewki - 25 mm, </w:t>
            </w:r>
          </w:p>
          <w:p w14:paraId="1DE4C662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dopuszczalne lekkie otarcia pod warunkiem, że nie wpływają one ujemnie na wygląd i jakość,</w:t>
            </w:r>
          </w:p>
          <w:p w14:paraId="6C9B592B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lastRenderedPageBreak/>
              <w:t>przy dostawach jedna odmiana i/lub typ handlowy, pochodzenie, jednolita wielkość, jakość i wybarwienie.</w:t>
            </w:r>
          </w:p>
          <w:p w14:paraId="1EB8AFF9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2E43A5EB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gnijąca, zapleśniała, zaparzona, zwiędnięta rzodkiew łykowata, posiadająca zmiany mrozowe, z obcym zapachem i/lub smakiem,  obecność szkodników lub ich pozostałości, uszkodzenia mechaniczne.</w:t>
            </w:r>
          </w:p>
          <w:p w14:paraId="744106A1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- </w:t>
            </w:r>
            <w:r w:rsidRPr="00421E60">
              <w:rPr>
                <w:sz w:val="18"/>
                <w:szCs w:val="18"/>
                <w:u w:val="single"/>
              </w:rPr>
              <w:t>Wymagania dotyczące pakowania</w:t>
            </w:r>
            <w:r w:rsidRPr="00421E60">
              <w:rPr>
                <w:sz w:val="18"/>
                <w:szCs w:val="18"/>
              </w:rPr>
              <w:t>: -pęczki</w:t>
            </w:r>
          </w:p>
          <w:p w14:paraId="7DA83BA8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opakowanie zbiorcze:</w:t>
            </w:r>
          </w:p>
          <w:p w14:paraId="3A058EE6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pudło kartonowe lub skrzynka,</w:t>
            </w:r>
          </w:p>
          <w:p w14:paraId="0247D291" w14:textId="77777777" w:rsidR="003D7F49" w:rsidRPr="00421E60" w:rsidRDefault="003D7F49" w:rsidP="003D7F49">
            <w:pPr>
              <w:widowControl w:val="0"/>
              <w:numPr>
                <w:ilvl w:val="0"/>
                <w:numId w:val="61"/>
              </w:numPr>
              <w:snapToGrid w:val="0"/>
              <w:spacing w:line="100" w:lineRule="atLeast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materiały opakowaniowe dopuszczone do kontaktu z żywnością.</w:t>
            </w:r>
          </w:p>
        </w:tc>
        <w:tc>
          <w:tcPr>
            <w:tcW w:w="421" w:type="dxa"/>
            <w:textDirection w:val="btLr"/>
          </w:tcPr>
          <w:p w14:paraId="1865C352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lastRenderedPageBreak/>
              <w:t>15411100-3</w:t>
            </w:r>
          </w:p>
        </w:tc>
        <w:tc>
          <w:tcPr>
            <w:tcW w:w="421" w:type="dxa"/>
            <w:gridSpan w:val="2"/>
          </w:tcPr>
          <w:p w14:paraId="1302CE93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pęczek</w:t>
            </w:r>
          </w:p>
        </w:tc>
        <w:tc>
          <w:tcPr>
            <w:tcW w:w="1410" w:type="dxa"/>
            <w:gridSpan w:val="2"/>
          </w:tcPr>
          <w:p w14:paraId="6DBBA734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884</w:t>
            </w:r>
          </w:p>
        </w:tc>
      </w:tr>
      <w:tr w:rsidR="003D7F49" w:rsidRPr="00421E60" w14:paraId="5458CF67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52E5ADF3" w14:textId="77777777" w:rsidR="003D7F49" w:rsidRPr="00421E60" w:rsidRDefault="003D7F49" w:rsidP="00FA2DA2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35</w:t>
            </w:r>
          </w:p>
        </w:tc>
        <w:tc>
          <w:tcPr>
            <w:tcW w:w="6258" w:type="dxa"/>
          </w:tcPr>
          <w:p w14:paraId="504F346B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Czosnek świeży (klasa I)</w:t>
            </w:r>
          </w:p>
          <w:p w14:paraId="099AD15B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135E336E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główki nienaruszone, kształt kulisty, spłaszczony, ząbki zwarte, korzenie obcięte równo z główką, końcówki łodyg wyrównane,</w:t>
            </w:r>
          </w:p>
          <w:p w14:paraId="1FE7AC40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</w:t>
            </w:r>
            <w:r w:rsidRPr="00421E60">
              <w:rPr>
                <w:sz w:val="18"/>
                <w:szCs w:val="18"/>
              </w:rPr>
              <w:t>zysty, tzn. wolny od jakichkolwiek widocznych zanieczyszczeń obcych,</w:t>
            </w:r>
          </w:p>
          <w:p w14:paraId="15C7C9F3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twardy, </w:t>
            </w:r>
          </w:p>
          <w:p w14:paraId="2C9B39AF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wolny od widocznych z zewnątrz kiełków,</w:t>
            </w:r>
          </w:p>
          <w:p w14:paraId="5A00B036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średnica główki minimum 40 mm,</w:t>
            </w:r>
          </w:p>
          <w:p w14:paraId="6774E5F3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przy dostawach jednolity pod względem odmiany i/lub typu handlowego, pochodzenia i jakości.</w:t>
            </w:r>
          </w:p>
          <w:p w14:paraId="0AA68F6B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32D8C42E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gnijący, zapleśniały, posiadający zmiany mrozowe, z obcym zapachem i/lub smakiem,  obecność szkodników lub ich pozostałości, uszkodzenia mechaniczne.</w:t>
            </w:r>
          </w:p>
          <w:p w14:paraId="40EAD70D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dotyczące pakowania:</w:t>
            </w:r>
            <w:r w:rsidRPr="00421E60">
              <w:rPr>
                <w:sz w:val="18"/>
                <w:szCs w:val="18"/>
              </w:rPr>
              <w:t xml:space="preserve"> -główki</w:t>
            </w:r>
          </w:p>
          <w:p w14:paraId="0C48EC5C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siatka lub pudło kartonowe lub skrzynka,</w:t>
            </w:r>
          </w:p>
          <w:p w14:paraId="64A048B5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bCs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materiały opakowaniowe dopuszczone do kontaktu z żywnością.</w:t>
            </w:r>
          </w:p>
        </w:tc>
        <w:tc>
          <w:tcPr>
            <w:tcW w:w="421" w:type="dxa"/>
            <w:textDirection w:val="btLr"/>
          </w:tcPr>
          <w:p w14:paraId="741225F0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ind w:right="113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15300000-1</w:t>
            </w:r>
          </w:p>
        </w:tc>
        <w:tc>
          <w:tcPr>
            <w:tcW w:w="421" w:type="dxa"/>
            <w:gridSpan w:val="2"/>
          </w:tcPr>
          <w:p w14:paraId="77464E63" w14:textId="77777777" w:rsidR="003D7F49" w:rsidRPr="00421E60" w:rsidRDefault="003D7F49" w:rsidP="00FA2DA2">
            <w:pPr>
              <w:widowControl w:val="0"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gł</w:t>
            </w:r>
            <w:r>
              <w:rPr>
                <w:sz w:val="18"/>
                <w:szCs w:val="18"/>
              </w:rPr>
              <w:t>ó</w:t>
            </w:r>
            <w:r w:rsidRPr="00421E60">
              <w:rPr>
                <w:sz w:val="18"/>
                <w:szCs w:val="18"/>
              </w:rPr>
              <w:t>wka</w:t>
            </w:r>
          </w:p>
        </w:tc>
        <w:tc>
          <w:tcPr>
            <w:tcW w:w="1410" w:type="dxa"/>
            <w:gridSpan w:val="2"/>
          </w:tcPr>
          <w:p w14:paraId="5F3A22E0" w14:textId="77777777" w:rsidR="003D7F49" w:rsidRPr="00421E60" w:rsidRDefault="003D7F4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251</w:t>
            </w:r>
          </w:p>
        </w:tc>
      </w:tr>
      <w:tr w:rsidR="003D7F49" w:rsidRPr="00421E60" w14:paraId="18E4B10A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6E198F10" w14:textId="77777777" w:rsidR="003D7F49" w:rsidRPr="00421E60" w:rsidRDefault="003D7F49" w:rsidP="00FA2DA2">
            <w:pPr>
              <w:snapToGrid w:val="0"/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36</w:t>
            </w:r>
          </w:p>
        </w:tc>
        <w:tc>
          <w:tcPr>
            <w:tcW w:w="6258" w:type="dxa"/>
          </w:tcPr>
          <w:p w14:paraId="65924130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Cukinia świeża (klasa I)</w:t>
            </w:r>
          </w:p>
          <w:p w14:paraId="36DBA954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23FBBBA8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barwa skórki od jasnozielonej do ciemnozielonej,</w:t>
            </w:r>
          </w:p>
          <w:p w14:paraId="0B5AE218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kształt podłużny, świeża i jędrna,</w:t>
            </w:r>
          </w:p>
          <w:p w14:paraId="38A05FD4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odpowiednio dojrzała,</w:t>
            </w:r>
          </w:p>
          <w:p w14:paraId="7B8908D3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dopuszczalne: długość 1 sztuki minimum 20 cm, lekkie otarcia skórki pod warunkiem, że są zabliźnione, lekkie zniekształcenia, lekkie wady barwy pod warunkiem, że  nie wpływają one ujemnie na wygląd</w:t>
            </w:r>
            <w:r w:rsidRPr="00421E60">
              <w:rPr>
                <w:sz w:val="18"/>
                <w:szCs w:val="18"/>
              </w:rPr>
              <w:br/>
              <w:t>i jakość,</w:t>
            </w:r>
          </w:p>
          <w:p w14:paraId="53248B6D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przy dostawach jednolita pod względem odmiany i/lub typu handlowego, pochodzenia, wielkości, wybarwienia i jakości.</w:t>
            </w:r>
          </w:p>
          <w:p w14:paraId="3C05A958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403E5927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gnijąca, zapleśniała, zwiędnięta, pęknięta, zdrewniała, posiadająca zmiany mrozowe, z obcym zapachem i/lub smakiem,  obecność szkodników lub ich pozostałości, uszkodzenia mechaniczne.</w:t>
            </w:r>
          </w:p>
          <w:p w14:paraId="32EF123F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dotyczące pakowania</w:t>
            </w:r>
            <w:r w:rsidRPr="00421E60">
              <w:rPr>
                <w:sz w:val="18"/>
                <w:szCs w:val="18"/>
              </w:rPr>
              <w:t xml:space="preserve">: </w:t>
            </w:r>
          </w:p>
          <w:p w14:paraId="189BD601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opakowanie zbiorcze: w kg</w:t>
            </w:r>
          </w:p>
          <w:p w14:paraId="2D6D930C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bCs/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lastRenderedPageBreak/>
              <w:t>pudło kartonowe lub skrzynka,</w:t>
            </w:r>
          </w:p>
          <w:p w14:paraId="5FAEED0D" w14:textId="77777777" w:rsidR="003D7F49" w:rsidRPr="00421E60" w:rsidRDefault="003D7F49" w:rsidP="003D7F49">
            <w:pPr>
              <w:widowControl w:val="0"/>
              <w:numPr>
                <w:ilvl w:val="0"/>
                <w:numId w:val="61"/>
              </w:numPr>
              <w:suppressAutoHyphens/>
              <w:ind w:left="317" w:hanging="260"/>
              <w:textAlignment w:val="baseline"/>
              <w:rPr>
                <w:sz w:val="18"/>
                <w:szCs w:val="18"/>
              </w:rPr>
            </w:pPr>
            <w:r w:rsidRPr="00421E60">
              <w:rPr>
                <w:bCs/>
                <w:sz w:val="18"/>
                <w:szCs w:val="18"/>
                <w:u w:val="single"/>
              </w:rPr>
              <w:t>materiały opakowaniowe dopuszczone do kontaktu z żywnością.</w:t>
            </w:r>
          </w:p>
        </w:tc>
        <w:tc>
          <w:tcPr>
            <w:tcW w:w="421" w:type="dxa"/>
            <w:textDirection w:val="btLr"/>
          </w:tcPr>
          <w:p w14:paraId="54C906AE" w14:textId="77777777" w:rsidR="003D7F49" w:rsidRPr="00421E60" w:rsidRDefault="003D7F49" w:rsidP="00FA2DA2">
            <w:pPr>
              <w:snapToGrid w:val="0"/>
              <w:spacing w:after="20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15300000-1</w:t>
            </w:r>
          </w:p>
        </w:tc>
        <w:tc>
          <w:tcPr>
            <w:tcW w:w="421" w:type="dxa"/>
            <w:gridSpan w:val="2"/>
          </w:tcPr>
          <w:p w14:paraId="3F121DD3" w14:textId="77777777" w:rsidR="003D7F49" w:rsidRPr="00421E60" w:rsidRDefault="003D7F49" w:rsidP="00FA2DA2">
            <w:pPr>
              <w:snapToGrid w:val="0"/>
              <w:spacing w:after="200" w:line="100" w:lineRule="atLeast"/>
              <w:jc w:val="center"/>
              <w:rPr>
                <w:rFonts w:eastAsia="Bitstream Vera Sans"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350EEE9C" w14:textId="77777777" w:rsidR="003D7F49" w:rsidRPr="00421E60" w:rsidRDefault="003D7F49" w:rsidP="00FA2DA2">
            <w:pPr>
              <w:widowControl w:val="0"/>
              <w:suppressLineNumbers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rFonts w:eastAsia="Bitstream Vera Sans"/>
                <w:sz w:val="18"/>
                <w:szCs w:val="18"/>
              </w:rPr>
              <w:t>220</w:t>
            </w:r>
          </w:p>
        </w:tc>
      </w:tr>
      <w:tr w:rsidR="003D7F49" w:rsidRPr="00421E60" w14:paraId="7B64999D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1868825C" w14:textId="77777777" w:rsidR="003D7F49" w:rsidRPr="00421E60" w:rsidRDefault="003D7F49" w:rsidP="00FA2DA2">
            <w:pPr>
              <w:snapToGrid w:val="0"/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37</w:t>
            </w:r>
          </w:p>
        </w:tc>
        <w:tc>
          <w:tcPr>
            <w:tcW w:w="6258" w:type="dxa"/>
          </w:tcPr>
          <w:p w14:paraId="7C5DBFF6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Koper</w:t>
            </w:r>
            <w:r w:rsidRPr="00421E60">
              <w:rPr>
                <w:sz w:val="18"/>
                <w:szCs w:val="18"/>
              </w:rPr>
              <w:t xml:space="preserve">  świeży</w:t>
            </w:r>
            <w:r w:rsidRPr="00421E60">
              <w:rPr>
                <w:b/>
                <w:sz w:val="18"/>
                <w:szCs w:val="18"/>
              </w:rPr>
              <w:t>(pęczki, klasa I)</w:t>
            </w:r>
          </w:p>
          <w:p w14:paraId="339A3794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3E53024E" w14:textId="77777777" w:rsidR="003D7F49" w:rsidRPr="00421E60" w:rsidRDefault="003D7F49" w:rsidP="003D7F49">
            <w:pPr>
              <w:numPr>
                <w:ilvl w:val="0"/>
                <w:numId w:val="6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świeży,</w:t>
            </w:r>
          </w:p>
          <w:p w14:paraId="118C4680" w14:textId="77777777" w:rsidR="003D7F49" w:rsidRPr="00421E60" w:rsidRDefault="003D7F49" w:rsidP="003D7F49">
            <w:pPr>
              <w:numPr>
                <w:ilvl w:val="0"/>
                <w:numId w:val="6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barwa zielona, </w:t>
            </w:r>
          </w:p>
          <w:p w14:paraId="4D796003" w14:textId="77777777" w:rsidR="003D7F49" w:rsidRPr="00421E60" w:rsidRDefault="003D7F49" w:rsidP="003D7F49">
            <w:pPr>
              <w:numPr>
                <w:ilvl w:val="0"/>
                <w:numId w:val="6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pędów kwiatostanowych,</w:t>
            </w:r>
          </w:p>
          <w:p w14:paraId="44651FD1" w14:textId="77777777" w:rsidR="003D7F49" w:rsidRPr="00421E60" w:rsidRDefault="003D7F49" w:rsidP="003D7F49">
            <w:pPr>
              <w:numPr>
                <w:ilvl w:val="0"/>
                <w:numId w:val="62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przy dostawach jedna odmiana i/lub typ handlowy, pochodzenie, jednolita wielkość i jakość.</w:t>
            </w:r>
          </w:p>
          <w:p w14:paraId="76826EC3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04E026E1" w14:textId="77777777" w:rsidR="003D7F49" w:rsidRPr="00421E60" w:rsidRDefault="003D7F49" w:rsidP="003D7F49">
            <w:pPr>
              <w:numPr>
                <w:ilvl w:val="0"/>
                <w:numId w:val="62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gnijący, zapleśniały, zwiędnięty, posiadający zmiany mrozowe, z obcym zapachem i/lub smakiem, obecność szkodników lub ich pozostałości, zanieczyszczenia środkami ochrony roślin.</w:t>
            </w:r>
          </w:p>
          <w:p w14:paraId="264038EB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dotyczące pakowania:</w:t>
            </w:r>
            <w:r w:rsidRPr="00421E60">
              <w:rPr>
                <w:sz w:val="18"/>
                <w:szCs w:val="18"/>
              </w:rPr>
              <w:t xml:space="preserve"> </w:t>
            </w:r>
          </w:p>
          <w:p w14:paraId="08D4452C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opakowanie </w:t>
            </w:r>
            <w:proofErr w:type="spellStart"/>
            <w:r w:rsidRPr="00421E60">
              <w:rPr>
                <w:sz w:val="18"/>
                <w:szCs w:val="18"/>
              </w:rPr>
              <w:t>zbiorcze:kg</w:t>
            </w:r>
            <w:proofErr w:type="spellEnd"/>
          </w:p>
          <w:p w14:paraId="526E6C7E" w14:textId="77777777" w:rsidR="003D7F49" w:rsidRPr="00421E60" w:rsidRDefault="003D7F49" w:rsidP="003D7F49">
            <w:pPr>
              <w:numPr>
                <w:ilvl w:val="0"/>
                <w:numId w:val="6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pudło kartonowe lub skrzynka,</w:t>
            </w:r>
          </w:p>
          <w:p w14:paraId="714510DC" w14:textId="77777777" w:rsidR="003D7F49" w:rsidRPr="00421E60" w:rsidRDefault="003D7F49" w:rsidP="003D7F49">
            <w:pPr>
              <w:widowControl w:val="0"/>
              <w:numPr>
                <w:ilvl w:val="0"/>
                <w:numId w:val="62"/>
              </w:numPr>
              <w:suppressAutoHyphens/>
              <w:ind w:left="317" w:hanging="260"/>
              <w:textAlignment w:val="baseline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materiały opakowaniowe dopuszczone do kontaktu z żywnością,</w:t>
            </w:r>
          </w:p>
        </w:tc>
        <w:tc>
          <w:tcPr>
            <w:tcW w:w="421" w:type="dxa"/>
            <w:textDirection w:val="btLr"/>
          </w:tcPr>
          <w:p w14:paraId="01A4C821" w14:textId="77777777" w:rsidR="003D7F49" w:rsidRPr="00421E60" w:rsidRDefault="003D7F49" w:rsidP="00FA2DA2">
            <w:pPr>
              <w:snapToGrid w:val="0"/>
              <w:spacing w:after="20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15300000-1</w:t>
            </w:r>
          </w:p>
        </w:tc>
        <w:tc>
          <w:tcPr>
            <w:tcW w:w="421" w:type="dxa"/>
            <w:gridSpan w:val="2"/>
          </w:tcPr>
          <w:p w14:paraId="299E4560" w14:textId="77777777" w:rsidR="003D7F49" w:rsidRPr="00421E60" w:rsidRDefault="003D7F49" w:rsidP="00FA2DA2">
            <w:pPr>
              <w:snapToGrid w:val="0"/>
              <w:spacing w:after="200" w:line="100" w:lineRule="atLeast"/>
              <w:jc w:val="center"/>
              <w:rPr>
                <w:rFonts w:eastAsia="Bitstream Vera Sans"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37D82DDF" w14:textId="77777777" w:rsidR="003D7F49" w:rsidRPr="00421E60" w:rsidRDefault="003D7F49" w:rsidP="00FA2DA2">
            <w:pPr>
              <w:widowControl w:val="0"/>
              <w:suppressLineNumbers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rFonts w:eastAsia="Bitstream Vera Sans"/>
                <w:sz w:val="18"/>
                <w:szCs w:val="18"/>
              </w:rPr>
              <w:t>88</w:t>
            </w:r>
          </w:p>
        </w:tc>
      </w:tr>
      <w:tr w:rsidR="003D7F49" w:rsidRPr="00421E60" w14:paraId="68B9EB66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5D661D36" w14:textId="77777777" w:rsidR="003D7F49" w:rsidRPr="00421E60" w:rsidRDefault="003D7F49" w:rsidP="00FA2DA2">
            <w:pPr>
              <w:snapToGrid w:val="0"/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38</w:t>
            </w:r>
          </w:p>
        </w:tc>
        <w:tc>
          <w:tcPr>
            <w:tcW w:w="6258" w:type="dxa"/>
          </w:tcPr>
          <w:p w14:paraId="317B8027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Szczypior  świeży pęczki(klasa I)</w:t>
            </w:r>
          </w:p>
          <w:p w14:paraId="69F02258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3C62836E" w14:textId="77777777" w:rsidR="003D7F49" w:rsidRPr="00421E60" w:rsidRDefault="003D7F49" w:rsidP="003D7F49">
            <w:pPr>
              <w:numPr>
                <w:ilvl w:val="0"/>
                <w:numId w:val="6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drobne cienkie liście, średniej długości o barwie intensywnie zielonej, bez korzeni- cebuli,</w:t>
            </w:r>
          </w:p>
          <w:p w14:paraId="2A58D74C" w14:textId="77777777" w:rsidR="003D7F49" w:rsidRPr="00421E60" w:rsidRDefault="003D7F49" w:rsidP="003D7F49">
            <w:pPr>
              <w:numPr>
                <w:ilvl w:val="0"/>
                <w:numId w:val="6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czysty, bez części traw, chwastów,</w:t>
            </w:r>
          </w:p>
          <w:p w14:paraId="2D484B43" w14:textId="77777777" w:rsidR="003D7F49" w:rsidRPr="00421E60" w:rsidRDefault="003D7F49" w:rsidP="003D7F49">
            <w:pPr>
              <w:numPr>
                <w:ilvl w:val="0"/>
                <w:numId w:val="6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świeży,</w:t>
            </w:r>
          </w:p>
          <w:p w14:paraId="497C1C36" w14:textId="77777777" w:rsidR="003D7F49" w:rsidRPr="00421E60" w:rsidRDefault="003D7F49" w:rsidP="003D7F49">
            <w:pPr>
              <w:numPr>
                <w:ilvl w:val="0"/>
                <w:numId w:val="6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pędów kwiatostanowych,</w:t>
            </w:r>
          </w:p>
          <w:p w14:paraId="39531969" w14:textId="77777777" w:rsidR="003D7F49" w:rsidRPr="00421E60" w:rsidRDefault="003D7F49" w:rsidP="003D7F49">
            <w:pPr>
              <w:numPr>
                <w:ilvl w:val="0"/>
                <w:numId w:val="62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przy dostawach jedna odmiana i/lub typ handlowy, pochodzenie, jednolita wielkość i jakość</w:t>
            </w:r>
          </w:p>
          <w:p w14:paraId="4402AA29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 pęczki  50g</w:t>
            </w:r>
          </w:p>
          <w:p w14:paraId="3546B8A4" w14:textId="77777777" w:rsidR="003D7F49" w:rsidRPr="00421E60" w:rsidRDefault="003D7F49" w:rsidP="003D7F49">
            <w:pPr>
              <w:numPr>
                <w:ilvl w:val="0"/>
                <w:numId w:val="62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 xml:space="preserve">gnijący, zapleśniały, zaparzony, posiadający zmiany mrozowe, z obcym zapachem i/lub smakiem, obecność szkodników lub ich pozostałości. </w:t>
            </w:r>
          </w:p>
          <w:p w14:paraId="75264BEF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dotyczące pakowania</w:t>
            </w:r>
            <w:r w:rsidRPr="00421E60">
              <w:rPr>
                <w:sz w:val="18"/>
                <w:szCs w:val="18"/>
              </w:rPr>
              <w:t>:</w:t>
            </w:r>
          </w:p>
          <w:p w14:paraId="593C004A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opakowanie </w:t>
            </w:r>
            <w:proofErr w:type="spellStart"/>
            <w:r w:rsidRPr="00421E60">
              <w:rPr>
                <w:sz w:val="18"/>
                <w:szCs w:val="18"/>
              </w:rPr>
              <w:t>zbiorcze:pakowany</w:t>
            </w:r>
            <w:proofErr w:type="spellEnd"/>
            <w:r w:rsidRPr="00421E60">
              <w:rPr>
                <w:sz w:val="18"/>
                <w:szCs w:val="18"/>
              </w:rPr>
              <w:t xml:space="preserve"> w pęczki</w:t>
            </w:r>
          </w:p>
          <w:p w14:paraId="6DE40972" w14:textId="77777777" w:rsidR="003D7F49" w:rsidRPr="00421E60" w:rsidRDefault="003D7F49" w:rsidP="003D7F49">
            <w:pPr>
              <w:numPr>
                <w:ilvl w:val="0"/>
                <w:numId w:val="62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pudło kartonowe lub skrzynka,</w:t>
            </w:r>
          </w:p>
          <w:p w14:paraId="604B5033" w14:textId="77777777" w:rsidR="003D7F49" w:rsidRPr="00421E60" w:rsidRDefault="003D7F49" w:rsidP="003D7F49">
            <w:pPr>
              <w:widowControl w:val="0"/>
              <w:numPr>
                <w:ilvl w:val="0"/>
                <w:numId w:val="62"/>
              </w:numPr>
              <w:suppressAutoHyphens/>
              <w:ind w:left="317" w:hanging="260"/>
              <w:textAlignment w:val="baseline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materiały opakowaniowe dopuszczone do kontaktu z żywnością.</w:t>
            </w:r>
          </w:p>
        </w:tc>
        <w:tc>
          <w:tcPr>
            <w:tcW w:w="421" w:type="dxa"/>
            <w:textDirection w:val="btLr"/>
          </w:tcPr>
          <w:p w14:paraId="4450A30C" w14:textId="77777777" w:rsidR="003D7F49" w:rsidRPr="00421E60" w:rsidRDefault="003D7F49" w:rsidP="00FA2DA2">
            <w:pPr>
              <w:snapToGrid w:val="0"/>
              <w:spacing w:after="20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15300000-1</w:t>
            </w:r>
          </w:p>
        </w:tc>
        <w:tc>
          <w:tcPr>
            <w:tcW w:w="421" w:type="dxa"/>
            <w:gridSpan w:val="2"/>
          </w:tcPr>
          <w:p w14:paraId="648BDA20" w14:textId="77777777" w:rsidR="003D7F49" w:rsidRPr="00421E60" w:rsidRDefault="003D7F49" w:rsidP="00FA2DA2">
            <w:pPr>
              <w:snapToGrid w:val="0"/>
              <w:spacing w:after="200" w:line="100" w:lineRule="atLeast"/>
              <w:jc w:val="center"/>
              <w:rPr>
                <w:rFonts w:eastAsia="Bitstream Vera Sans"/>
                <w:sz w:val="18"/>
                <w:szCs w:val="18"/>
              </w:rPr>
            </w:pPr>
            <w:proofErr w:type="spellStart"/>
            <w:r w:rsidRPr="00421E60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410" w:type="dxa"/>
            <w:gridSpan w:val="2"/>
          </w:tcPr>
          <w:p w14:paraId="643BE480" w14:textId="77777777" w:rsidR="003D7F49" w:rsidRPr="00421E60" w:rsidRDefault="003D7F49" w:rsidP="00FA2DA2">
            <w:pPr>
              <w:widowControl w:val="0"/>
              <w:suppressLineNumbers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rFonts w:eastAsia="Bitstream Vera Sans"/>
                <w:sz w:val="18"/>
                <w:szCs w:val="18"/>
              </w:rPr>
              <w:t>559</w:t>
            </w:r>
          </w:p>
        </w:tc>
      </w:tr>
      <w:tr w:rsidR="003D7F49" w:rsidRPr="00421E60" w14:paraId="7C4B934C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3F888D48" w14:textId="77777777" w:rsidR="003D7F49" w:rsidRPr="00421E60" w:rsidRDefault="003D7F49" w:rsidP="00FA2DA2">
            <w:pPr>
              <w:snapToGrid w:val="0"/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38</w:t>
            </w:r>
          </w:p>
        </w:tc>
        <w:tc>
          <w:tcPr>
            <w:tcW w:w="6258" w:type="dxa"/>
          </w:tcPr>
          <w:p w14:paraId="74A0EC34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 xml:space="preserve">Natka pietruszki świeża (pęczki, klasa I) </w:t>
            </w:r>
          </w:p>
          <w:p w14:paraId="5C927A0E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7A614BF7" w14:textId="77777777" w:rsidR="003D7F49" w:rsidRPr="00421E60" w:rsidRDefault="003D7F49" w:rsidP="003D7F49">
            <w:pPr>
              <w:numPr>
                <w:ilvl w:val="0"/>
                <w:numId w:val="63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świeża, o barwie intensywnie zielonej, </w:t>
            </w:r>
          </w:p>
          <w:p w14:paraId="01AC3D9E" w14:textId="77777777" w:rsidR="003D7F49" w:rsidRPr="00421E60" w:rsidRDefault="003D7F49" w:rsidP="003D7F49">
            <w:pPr>
              <w:numPr>
                <w:ilvl w:val="0"/>
                <w:numId w:val="63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czysta, tj. wolna od pozostałości ziemi lub innego podłoża oraz jakichkolwiek widocznych zanieczyszczeń obcych (części traw, chwastów),</w:t>
            </w:r>
          </w:p>
          <w:p w14:paraId="47C485AE" w14:textId="77777777" w:rsidR="003D7F49" w:rsidRPr="00421E60" w:rsidRDefault="003D7F49" w:rsidP="003D7F49">
            <w:pPr>
              <w:numPr>
                <w:ilvl w:val="0"/>
                <w:numId w:val="63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pędów kwiatostanowych,</w:t>
            </w:r>
          </w:p>
          <w:p w14:paraId="59492F4A" w14:textId="77777777" w:rsidR="003D7F49" w:rsidRPr="00421E60" w:rsidRDefault="003D7F49" w:rsidP="003D7F49">
            <w:pPr>
              <w:numPr>
                <w:ilvl w:val="0"/>
                <w:numId w:val="63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przy dostawach jednolita pod względem odmiany i/lub typu handlowego, pochodzenia, jakości i barwy.</w:t>
            </w:r>
          </w:p>
          <w:p w14:paraId="67A81ADF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371BD9EB" w14:textId="77777777" w:rsidR="003D7F49" w:rsidRPr="00421E60" w:rsidRDefault="003D7F49" w:rsidP="003D7F49">
            <w:pPr>
              <w:numPr>
                <w:ilvl w:val="0"/>
                <w:numId w:val="63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lastRenderedPageBreak/>
              <w:t>gnijąca, posiadająca zmiany mrozowe, z obcym zapachem i/lub smakiem, obecność szkodników lub ich pozostałości, zwiędnięta, uszkodzenia spowodowane przez szkodniki, żółte i zeschnięte części, zanieczyszczenia środkami ochrony roślin.</w:t>
            </w:r>
          </w:p>
          <w:p w14:paraId="4283DE58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dotyczące pakowania:</w:t>
            </w:r>
            <w:r w:rsidRPr="00421E60">
              <w:rPr>
                <w:sz w:val="18"/>
                <w:szCs w:val="18"/>
              </w:rPr>
              <w:t xml:space="preserve">  pakowane w pęczki 50g</w:t>
            </w:r>
          </w:p>
          <w:p w14:paraId="57F5A4DE" w14:textId="77777777" w:rsidR="003D7F49" w:rsidRPr="00421E60" w:rsidRDefault="003D7F49" w:rsidP="003D7F49">
            <w:pPr>
              <w:numPr>
                <w:ilvl w:val="0"/>
                <w:numId w:val="63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pudło kartonowe lub skrzynka,</w:t>
            </w:r>
          </w:p>
          <w:p w14:paraId="05C2BCC2" w14:textId="77777777" w:rsidR="003D7F49" w:rsidRPr="00421E60" w:rsidRDefault="003D7F49" w:rsidP="003D7F49">
            <w:pPr>
              <w:widowControl w:val="0"/>
              <w:numPr>
                <w:ilvl w:val="0"/>
                <w:numId w:val="63"/>
              </w:numPr>
              <w:suppressAutoHyphens/>
              <w:ind w:left="317" w:hanging="260"/>
              <w:textAlignment w:val="baseline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materiały opakowaniowe dopuszczone do kontaktu z żywnością.</w:t>
            </w:r>
          </w:p>
        </w:tc>
        <w:tc>
          <w:tcPr>
            <w:tcW w:w="421" w:type="dxa"/>
            <w:textDirection w:val="btLr"/>
          </w:tcPr>
          <w:p w14:paraId="1AD0055E" w14:textId="77777777" w:rsidR="003D7F49" w:rsidRPr="00421E60" w:rsidRDefault="003D7F49" w:rsidP="00FA2DA2">
            <w:pPr>
              <w:snapToGrid w:val="0"/>
              <w:spacing w:after="20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15300000-1</w:t>
            </w:r>
          </w:p>
        </w:tc>
        <w:tc>
          <w:tcPr>
            <w:tcW w:w="421" w:type="dxa"/>
            <w:gridSpan w:val="2"/>
          </w:tcPr>
          <w:p w14:paraId="396AA50A" w14:textId="77777777" w:rsidR="003D7F49" w:rsidRPr="00421E60" w:rsidRDefault="003D7F49" w:rsidP="00FA2DA2">
            <w:pPr>
              <w:snapToGrid w:val="0"/>
              <w:spacing w:after="200" w:line="100" w:lineRule="atLeast"/>
              <w:jc w:val="center"/>
              <w:rPr>
                <w:rFonts w:eastAsia="Bitstream Vera Sans"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pęczek</w:t>
            </w:r>
          </w:p>
        </w:tc>
        <w:tc>
          <w:tcPr>
            <w:tcW w:w="1410" w:type="dxa"/>
            <w:gridSpan w:val="2"/>
          </w:tcPr>
          <w:p w14:paraId="4B4A4BD2" w14:textId="77777777" w:rsidR="003D7F49" w:rsidRPr="00421E60" w:rsidRDefault="003D7F49" w:rsidP="00FA2DA2">
            <w:pPr>
              <w:widowControl w:val="0"/>
              <w:suppressLineNumbers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rFonts w:eastAsia="Bitstream Vera Sans"/>
                <w:sz w:val="18"/>
                <w:szCs w:val="18"/>
              </w:rPr>
              <w:t>727</w:t>
            </w:r>
          </w:p>
        </w:tc>
      </w:tr>
      <w:tr w:rsidR="003D7F49" w:rsidRPr="00421E60" w14:paraId="2A62D1CB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7A5ECCE8" w14:textId="77777777" w:rsidR="003D7F49" w:rsidRPr="00421E60" w:rsidRDefault="003D7F49" w:rsidP="00FA2DA2">
            <w:pPr>
              <w:snapToGrid w:val="0"/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40</w:t>
            </w:r>
          </w:p>
        </w:tc>
        <w:tc>
          <w:tcPr>
            <w:tcW w:w="6258" w:type="dxa"/>
          </w:tcPr>
          <w:p w14:paraId="21E7DBB1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Ogórki kiszone (klasa I)</w:t>
            </w:r>
          </w:p>
          <w:p w14:paraId="56E3CF12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7C8BC119" w14:textId="77777777" w:rsidR="003D7F49" w:rsidRPr="00421E60" w:rsidRDefault="003D7F49" w:rsidP="003D7F49">
            <w:pPr>
              <w:numPr>
                <w:ilvl w:val="0"/>
                <w:numId w:val="64"/>
              </w:numPr>
              <w:suppressAutoHyphens/>
              <w:spacing w:after="200" w:line="276" w:lineRule="auto"/>
              <w:ind w:left="170" w:hanging="17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wyprodukowane ze świeżych ogórków, przypraw, zalanych zalewą z dodatkiem soli i poddanych naturalnemu procesowi fermentacji mlekowej,</w:t>
            </w:r>
          </w:p>
          <w:p w14:paraId="187BDAF0" w14:textId="77777777" w:rsidR="003D7F49" w:rsidRPr="00421E60" w:rsidRDefault="003D7F49" w:rsidP="003D7F49">
            <w:pPr>
              <w:numPr>
                <w:ilvl w:val="0"/>
                <w:numId w:val="64"/>
              </w:numPr>
              <w:suppressAutoHyphens/>
              <w:spacing w:after="200" w:line="276" w:lineRule="auto"/>
              <w:ind w:left="170" w:hanging="17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struktura: dość luźno ułożone całe ogórki, jędrne, chrupkie,</w:t>
            </w:r>
          </w:p>
          <w:p w14:paraId="628AF098" w14:textId="77777777" w:rsidR="003D7F49" w:rsidRPr="00421E60" w:rsidRDefault="003D7F49" w:rsidP="003D7F49">
            <w:pPr>
              <w:numPr>
                <w:ilvl w:val="0"/>
                <w:numId w:val="64"/>
              </w:numPr>
              <w:suppressAutoHyphens/>
              <w:spacing w:after="200" w:line="276" w:lineRule="auto"/>
              <w:ind w:left="170" w:hanging="17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smak i zapach charakterystyczny dla ogórków prawidłowo ukwaszonych, aromatyczny, słono - kwaśny,</w:t>
            </w:r>
          </w:p>
          <w:p w14:paraId="073CD508" w14:textId="77777777" w:rsidR="003D7F49" w:rsidRPr="00421E60" w:rsidRDefault="003D7F49" w:rsidP="003D7F49">
            <w:pPr>
              <w:numPr>
                <w:ilvl w:val="0"/>
                <w:numId w:val="64"/>
              </w:numPr>
              <w:suppressAutoHyphens/>
              <w:spacing w:after="200" w:line="276" w:lineRule="auto"/>
              <w:ind w:left="170" w:hanging="17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ogórki o barwie oliwkowo - zielonej o różnych odcieniach, powierzchnia wolna od uszkodzeń mechanicznych i plam chorobowych,</w:t>
            </w:r>
          </w:p>
          <w:p w14:paraId="43C55744" w14:textId="77777777" w:rsidR="003D7F49" w:rsidRPr="00421E60" w:rsidRDefault="003D7F49" w:rsidP="003D7F49">
            <w:pPr>
              <w:numPr>
                <w:ilvl w:val="0"/>
                <w:numId w:val="64"/>
              </w:numPr>
              <w:suppressAutoHyphens/>
              <w:spacing w:after="200" w:line="276" w:lineRule="auto"/>
              <w:ind w:left="170" w:hanging="17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barwa zalewy od białoszarej do zielonkawo-szarej, lekko mętna, dopuszcza się osad pochodzący z przypraw (kopru, chrzanu, gorczycy, czosnku),</w:t>
            </w:r>
          </w:p>
          <w:p w14:paraId="04B1B0DC" w14:textId="77777777" w:rsidR="003D7F49" w:rsidRPr="00421E60" w:rsidRDefault="003D7F49" w:rsidP="003D7F49">
            <w:pPr>
              <w:numPr>
                <w:ilvl w:val="0"/>
                <w:numId w:val="64"/>
              </w:numPr>
              <w:suppressAutoHyphens/>
              <w:spacing w:after="200" w:line="276" w:lineRule="auto"/>
              <w:ind w:left="170" w:hanging="17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dopuszcza się stosowanie chrzanu, gorczycy, czosnku, kopru i nasion kminku.</w:t>
            </w:r>
          </w:p>
          <w:p w14:paraId="2FDAA3A4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 </w:t>
            </w: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71C49B7F" w14:textId="77777777" w:rsidR="003D7F49" w:rsidRPr="00421E60" w:rsidRDefault="003D7F49" w:rsidP="003D7F49">
            <w:pPr>
              <w:numPr>
                <w:ilvl w:val="0"/>
                <w:numId w:val="64"/>
              </w:numPr>
              <w:suppressAutoHyphens/>
              <w:spacing w:after="200" w:line="276" w:lineRule="auto"/>
              <w:ind w:left="170" w:hanging="17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gnijące, spleśniałe, zepsute, z obcym zapachem i/lub smakiem, smak mocno słony, niekwaśny, nadmierna miękkość (komory nasienne wypełnione nieprawidłowo), obecność szkodników lub ich pozostałości,</w:t>
            </w:r>
          </w:p>
          <w:p w14:paraId="1E8E5DEF" w14:textId="77777777" w:rsidR="003D7F49" w:rsidRPr="00421E60" w:rsidRDefault="003D7F49" w:rsidP="003D7F49">
            <w:pPr>
              <w:numPr>
                <w:ilvl w:val="0"/>
                <w:numId w:val="64"/>
              </w:numPr>
              <w:suppressAutoHyphens/>
              <w:spacing w:after="200" w:line="276" w:lineRule="auto"/>
              <w:ind w:left="170" w:hanging="170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niedopuszczalne opakowania uszkodzone mechanicznie, zabrudzone, nieoznakowane.</w:t>
            </w:r>
          </w:p>
          <w:p w14:paraId="56B66AF8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dotyczące pakowania:</w:t>
            </w:r>
            <w:r w:rsidRPr="00421E60">
              <w:rPr>
                <w:sz w:val="18"/>
                <w:szCs w:val="18"/>
              </w:rPr>
              <w:t xml:space="preserve"> </w:t>
            </w:r>
          </w:p>
          <w:p w14:paraId="2F32A16F" w14:textId="77777777" w:rsidR="003D7F49" w:rsidRPr="00421E60" w:rsidRDefault="003D7F49" w:rsidP="003D7F49">
            <w:pPr>
              <w:numPr>
                <w:ilvl w:val="0"/>
                <w:numId w:val="64"/>
              </w:numPr>
              <w:suppressAutoHyphens/>
              <w:spacing w:after="200" w:line="276" w:lineRule="auto"/>
              <w:ind w:left="170" w:hanging="17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opakowania jednostkowe od 400 g do 7 kg, </w:t>
            </w:r>
          </w:p>
          <w:p w14:paraId="4467E409" w14:textId="77777777" w:rsidR="003D7F49" w:rsidRPr="00421E60" w:rsidRDefault="003D7F49" w:rsidP="003D7F49">
            <w:pPr>
              <w:numPr>
                <w:ilvl w:val="0"/>
                <w:numId w:val="64"/>
              </w:numPr>
              <w:suppressAutoHyphens/>
              <w:spacing w:after="200" w:line="276" w:lineRule="auto"/>
              <w:ind w:left="170" w:hanging="17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materiały opakowaniowe dopuszczone do kontaktu z żywnością,</w:t>
            </w:r>
          </w:p>
          <w:p w14:paraId="60A3F666" w14:textId="77777777" w:rsidR="003D7F49" w:rsidRPr="00421E60" w:rsidRDefault="003D7F49" w:rsidP="003D7F49">
            <w:pPr>
              <w:numPr>
                <w:ilvl w:val="0"/>
                <w:numId w:val="64"/>
              </w:numPr>
              <w:suppressAutoHyphens/>
              <w:spacing w:after="200" w:line="276" w:lineRule="auto"/>
              <w:ind w:left="170" w:hanging="170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cena za kg masy netto po odcieku, </w:t>
            </w:r>
          </w:p>
          <w:p w14:paraId="0D308BB0" w14:textId="77777777" w:rsidR="003D7F49" w:rsidRPr="00421E60" w:rsidRDefault="003D7F49" w:rsidP="00FA2DA2">
            <w:p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Termin przydatności do spożycia w dniu dostawy minimum 15 dni.</w:t>
            </w:r>
          </w:p>
        </w:tc>
        <w:tc>
          <w:tcPr>
            <w:tcW w:w="421" w:type="dxa"/>
          </w:tcPr>
          <w:p w14:paraId="1A6B903E" w14:textId="77777777" w:rsidR="003D7F49" w:rsidRPr="00421E60" w:rsidRDefault="003D7F49" w:rsidP="00FA2DA2">
            <w:pPr>
              <w:suppressAutoHyphens/>
              <w:snapToGrid w:val="0"/>
              <w:spacing w:after="200" w:line="276" w:lineRule="auto"/>
              <w:rPr>
                <w:sz w:val="18"/>
                <w:szCs w:val="18"/>
              </w:rPr>
            </w:pPr>
            <w:r w:rsidRPr="00141B1C">
              <w:rPr>
                <w:sz w:val="18"/>
                <w:szCs w:val="18"/>
              </w:rPr>
              <w:t>15312300</w:t>
            </w:r>
            <w:r w:rsidRPr="00141B1C">
              <w:rPr>
                <w:sz w:val="18"/>
                <w:szCs w:val="18"/>
              </w:rPr>
              <w:noBreakHyphen/>
              <w:t>7</w:t>
            </w:r>
          </w:p>
        </w:tc>
        <w:tc>
          <w:tcPr>
            <w:tcW w:w="421" w:type="dxa"/>
            <w:gridSpan w:val="2"/>
          </w:tcPr>
          <w:p w14:paraId="2B8961EF" w14:textId="77777777" w:rsidR="003D7F49" w:rsidRPr="00421E60" w:rsidRDefault="003D7F49" w:rsidP="00FA2DA2">
            <w:pPr>
              <w:snapToGrid w:val="0"/>
              <w:spacing w:after="200" w:line="100" w:lineRule="atLeast"/>
              <w:jc w:val="center"/>
              <w:rPr>
                <w:rFonts w:eastAsia="Bitstream Vera Sans"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507EC545" w14:textId="77777777" w:rsidR="003D7F49" w:rsidRPr="00421E60" w:rsidRDefault="003D7F49" w:rsidP="00FA2DA2">
            <w:pPr>
              <w:widowControl w:val="0"/>
              <w:suppressLineNumbers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rFonts w:eastAsia="Bitstream Vera Sans"/>
                <w:sz w:val="18"/>
                <w:szCs w:val="18"/>
              </w:rPr>
              <w:t>883</w:t>
            </w:r>
          </w:p>
        </w:tc>
      </w:tr>
      <w:tr w:rsidR="003D7F49" w:rsidRPr="00421E60" w14:paraId="5E79FFCE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2C17178A" w14:textId="77777777" w:rsidR="003D7F49" w:rsidRPr="00421E60" w:rsidRDefault="003D7F49" w:rsidP="00FA2DA2">
            <w:pPr>
              <w:snapToGrid w:val="0"/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41</w:t>
            </w:r>
          </w:p>
        </w:tc>
        <w:tc>
          <w:tcPr>
            <w:tcW w:w="6258" w:type="dxa"/>
          </w:tcPr>
          <w:p w14:paraId="0CEEC4DB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Kapusta kiszona (klasa I)</w:t>
            </w:r>
          </w:p>
          <w:p w14:paraId="3F02B01E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652B4F54" w14:textId="77777777" w:rsidR="003D7F49" w:rsidRPr="00421E60" w:rsidRDefault="003D7F49" w:rsidP="003D7F49">
            <w:pPr>
              <w:numPr>
                <w:ilvl w:val="0"/>
                <w:numId w:val="7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wyprodukowana z kapusty białej, oczyszczonej z liści zewnętrznych, pokrojonej i zasolonej i poddanej naturalnemu procesowi fermentacji mlekowej,</w:t>
            </w:r>
          </w:p>
          <w:p w14:paraId="498F40F3" w14:textId="77777777" w:rsidR="003D7F49" w:rsidRPr="00421E60" w:rsidRDefault="003D7F49" w:rsidP="003D7F49">
            <w:pPr>
              <w:numPr>
                <w:ilvl w:val="0"/>
                <w:numId w:val="7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struktura - kapusta pokrojona na skrawki, skrawki jędrne i chrupkie, barwa biała lub kremowobiała z odcieniem żółtawym,</w:t>
            </w:r>
          </w:p>
          <w:p w14:paraId="17BB98A6" w14:textId="77777777" w:rsidR="003D7F49" w:rsidRPr="00421E60" w:rsidRDefault="003D7F49" w:rsidP="003D7F49">
            <w:pPr>
              <w:numPr>
                <w:ilvl w:val="0"/>
                <w:numId w:val="7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s</w:t>
            </w:r>
            <w:r w:rsidRPr="00421E60">
              <w:rPr>
                <w:sz w:val="18"/>
                <w:szCs w:val="18"/>
              </w:rPr>
              <w:t>mak i zapach charakterystyczny dla kapusty kiszonej, aromatyczny, słono - kwaśny,</w:t>
            </w:r>
          </w:p>
          <w:p w14:paraId="12DBE123" w14:textId="77777777" w:rsidR="003D7F49" w:rsidRPr="00421E60" w:rsidRDefault="003D7F49" w:rsidP="003D7F49">
            <w:pPr>
              <w:numPr>
                <w:ilvl w:val="0"/>
                <w:numId w:val="7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barwa soku jasnoszara, opalizująca, </w:t>
            </w:r>
          </w:p>
          <w:p w14:paraId="1858C479" w14:textId="77777777" w:rsidR="003D7F49" w:rsidRPr="00421E60" w:rsidRDefault="003D7F49" w:rsidP="003D7F49">
            <w:pPr>
              <w:numPr>
                <w:ilvl w:val="0"/>
                <w:numId w:val="7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lastRenderedPageBreak/>
              <w:t>zawartość soku w stosunku do masy netto produktu - 15%,</w:t>
            </w:r>
          </w:p>
          <w:p w14:paraId="207617BF" w14:textId="77777777" w:rsidR="003D7F49" w:rsidRPr="00421E60" w:rsidRDefault="003D7F49" w:rsidP="003D7F49">
            <w:pPr>
              <w:numPr>
                <w:ilvl w:val="0"/>
                <w:numId w:val="7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dopuszcza się stosowanie marchwi, jabłek oraz nasion kminku, kopru.</w:t>
            </w:r>
          </w:p>
          <w:p w14:paraId="6D79C04B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72D2E924" w14:textId="77777777" w:rsidR="003D7F49" w:rsidRPr="00421E60" w:rsidRDefault="003D7F49" w:rsidP="003D7F49">
            <w:pPr>
              <w:numPr>
                <w:ilvl w:val="0"/>
                <w:numId w:val="7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gnijąca, spleśniała, zepsuta, z obcym zapachem i/lub smakiem, smak mocno słony, niekwaśna, obecność szkodników lub ich pozostałości,</w:t>
            </w:r>
          </w:p>
          <w:p w14:paraId="2046F980" w14:textId="77777777" w:rsidR="003D7F49" w:rsidRPr="00421E60" w:rsidRDefault="003D7F49" w:rsidP="003D7F49">
            <w:pPr>
              <w:numPr>
                <w:ilvl w:val="0"/>
                <w:numId w:val="7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niedopuszczalne opakowania uszkodzone mechanicznie, zabrudzone, nieoznakowane.</w:t>
            </w:r>
          </w:p>
          <w:p w14:paraId="5DDE5ADF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dotyczące pakowania:</w:t>
            </w:r>
            <w:r w:rsidRPr="00421E60">
              <w:rPr>
                <w:sz w:val="18"/>
                <w:szCs w:val="18"/>
              </w:rPr>
              <w:t xml:space="preserve"> </w:t>
            </w:r>
          </w:p>
          <w:p w14:paraId="3650FFC5" w14:textId="77777777" w:rsidR="003D7F49" w:rsidRPr="00421E60" w:rsidRDefault="003D7F49" w:rsidP="003D7F49">
            <w:pPr>
              <w:numPr>
                <w:ilvl w:val="0"/>
                <w:numId w:val="7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opakowania jednostkowe od   1 kg do 5 kg, </w:t>
            </w:r>
          </w:p>
          <w:p w14:paraId="5C70EB7A" w14:textId="77777777" w:rsidR="003D7F49" w:rsidRPr="00421E60" w:rsidRDefault="003D7F49" w:rsidP="003D7F49">
            <w:pPr>
              <w:numPr>
                <w:ilvl w:val="0"/>
                <w:numId w:val="7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materiały opakowaniowe dopuszczone do kontaktu z żywnością,</w:t>
            </w:r>
          </w:p>
          <w:p w14:paraId="73068906" w14:textId="77777777" w:rsidR="003D7F49" w:rsidRPr="00421E60" w:rsidRDefault="003D7F49" w:rsidP="00FA2DA2">
            <w:p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Termin przydatności do spożycia w dniu dostawy min. 15 dni.</w:t>
            </w:r>
          </w:p>
        </w:tc>
        <w:tc>
          <w:tcPr>
            <w:tcW w:w="421" w:type="dxa"/>
          </w:tcPr>
          <w:p w14:paraId="5CC3A5FC" w14:textId="77777777" w:rsidR="003D7F49" w:rsidRPr="00421E60" w:rsidRDefault="003D7F49" w:rsidP="00FA2DA2">
            <w:pPr>
              <w:suppressAutoHyphens/>
              <w:snapToGrid w:val="0"/>
              <w:spacing w:after="200" w:line="276" w:lineRule="auto"/>
              <w:rPr>
                <w:sz w:val="18"/>
                <w:szCs w:val="18"/>
              </w:rPr>
            </w:pPr>
            <w:r w:rsidRPr="00141B1C">
              <w:rPr>
                <w:sz w:val="18"/>
                <w:szCs w:val="18"/>
              </w:rPr>
              <w:lastRenderedPageBreak/>
              <w:t>15312310</w:t>
            </w:r>
            <w:r w:rsidRPr="00141B1C">
              <w:rPr>
                <w:sz w:val="18"/>
                <w:szCs w:val="18"/>
              </w:rPr>
              <w:noBreakHyphen/>
              <w:t>0</w:t>
            </w:r>
          </w:p>
        </w:tc>
        <w:tc>
          <w:tcPr>
            <w:tcW w:w="421" w:type="dxa"/>
            <w:gridSpan w:val="2"/>
          </w:tcPr>
          <w:p w14:paraId="58C3A9A9" w14:textId="77777777" w:rsidR="003D7F49" w:rsidRPr="00421E60" w:rsidRDefault="003D7F49" w:rsidP="00FA2DA2">
            <w:pPr>
              <w:snapToGrid w:val="0"/>
              <w:spacing w:after="200" w:line="100" w:lineRule="atLeast"/>
              <w:jc w:val="center"/>
              <w:rPr>
                <w:rFonts w:eastAsia="Bitstream Vera Sans"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65508E8F" w14:textId="77777777" w:rsidR="003D7F49" w:rsidRPr="00421E60" w:rsidRDefault="003D7F49" w:rsidP="00FA2DA2">
            <w:pPr>
              <w:widowControl w:val="0"/>
              <w:suppressLineNumbers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rFonts w:eastAsia="Bitstream Vera Sans"/>
                <w:sz w:val="18"/>
                <w:szCs w:val="18"/>
              </w:rPr>
              <w:t>978</w:t>
            </w:r>
          </w:p>
        </w:tc>
      </w:tr>
      <w:tr w:rsidR="003D7F49" w:rsidRPr="00421E60" w14:paraId="0FDABDDB" w14:textId="77777777" w:rsidTr="003D7F49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564" w:type="dxa"/>
          </w:tcPr>
          <w:p w14:paraId="09576558" w14:textId="77777777" w:rsidR="003D7F49" w:rsidRPr="00421E60" w:rsidRDefault="003D7F49" w:rsidP="00FA2DA2">
            <w:pPr>
              <w:snapToGrid w:val="0"/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42</w:t>
            </w:r>
          </w:p>
        </w:tc>
        <w:tc>
          <w:tcPr>
            <w:tcW w:w="6258" w:type="dxa"/>
          </w:tcPr>
          <w:p w14:paraId="78D79CD5" w14:textId="77777777" w:rsidR="003D7F49" w:rsidRPr="00421E60" w:rsidRDefault="003D7F49" w:rsidP="00FA2DA2">
            <w:pPr>
              <w:rPr>
                <w:sz w:val="18"/>
                <w:szCs w:val="18"/>
                <w:u w:val="single"/>
              </w:rPr>
            </w:pPr>
            <w:r w:rsidRPr="00421E60">
              <w:rPr>
                <w:b/>
                <w:sz w:val="18"/>
                <w:szCs w:val="18"/>
              </w:rPr>
              <w:t>Rzepa biała  świeża( klasa I)</w:t>
            </w:r>
          </w:p>
          <w:p w14:paraId="02A89C9B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Wymagania klasyfikacyjne:</w:t>
            </w:r>
          </w:p>
          <w:p w14:paraId="198C984A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barwa czerwona lub biało czerwona,</w:t>
            </w:r>
          </w:p>
          <w:p w14:paraId="41BB0848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czysta,  świeża i jędrna,</w:t>
            </w:r>
          </w:p>
          <w:p w14:paraId="3F3981E1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bez liści i łodyg,</w:t>
            </w:r>
          </w:p>
          <w:p w14:paraId="1C3878C5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smak ostry,</w:t>
            </w:r>
          </w:p>
          <w:p w14:paraId="3D7DE3DA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odpowiednio dojrzała,</w:t>
            </w:r>
          </w:p>
          <w:p w14:paraId="219AE436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minimalna średnica części jadalnej korzenia rzodkiewki - 25 mm, </w:t>
            </w:r>
          </w:p>
          <w:p w14:paraId="4E31A011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dopuszczalne lekkie otarcia pod warunkiem, że nie wpływają one ujemnie na wygląd i jakość,</w:t>
            </w:r>
          </w:p>
          <w:p w14:paraId="60D68BB5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przy dostawach jedna odmiana i/lub typ handlowy, pochodzenie, jednolita wielkość, jakość i wybarwienie.</w:t>
            </w:r>
          </w:p>
          <w:p w14:paraId="21BA8F4C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Cechy dyskwalifikujące:</w:t>
            </w:r>
          </w:p>
          <w:p w14:paraId="0D1829B5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gnijąca, zapleśniała, zaparzona, zwiędnięta rzodkiew łykowata, posiadająca zmiany mrozowe, z obcym zapachem i/lub smakiem,  obecność szkodników lub ich pozostałości, uszkodzenia mechaniczne.</w:t>
            </w:r>
          </w:p>
          <w:p w14:paraId="7304C916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 xml:space="preserve">- </w:t>
            </w:r>
            <w:r w:rsidRPr="00421E60">
              <w:rPr>
                <w:sz w:val="18"/>
                <w:szCs w:val="18"/>
                <w:u w:val="single"/>
              </w:rPr>
              <w:t>Wymagania dotyczące pakowania</w:t>
            </w:r>
            <w:r w:rsidRPr="00421E60">
              <w:rPr>
                <w:sz w:val="18"/>
                <w:szCs w:val="18"/>
              </w:rPr>
              <w:t xml:space="preserve">: - </w:t>
            </w:r>
          </w:p>
          <w:p w14:paraId="19A34403" w14:textId="77777777" w:rsidR="003D7F49" w:rsidRPr="00421E60" w:rsidRDefault="003D7F49" w:rsidP="00FA2DA2">
            <w:pPr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opakowanie zbiorcze:</w:t>
            </w:r>
          </w:p>
          <w:p w14:paraId="2774D3AD" w14:textId="77777777" w:rsidR="003D7F49" w:rsidRPr="00421E60" w:rsidRDefault="003D7F49" w:rsidP="003D7F49">
            <w:pPr>
              <w:numPr>
                <w:ilvl w:val="0"/>
                <w:numId w:val="61"/>
              </w:numPr>
              <w:suppressAutoHyphens/>
              <w:spacing w:after="200" w:line="276" w:lineRule="auto"/>
              <w:rPr>
                <w:sz w:val="18"/>
                <w:szCs w:val="18"/>
                <w:u w:val="single"/>
              </w:rPr>
            </w:pPr>
            <w:r w:rsidRPr="00421E60">
              <w:rPr>
                <w:sz w:val="18"/>
                <w:szCs w:val="18"/>
              </w:rPr>
              <w:t>pudło kartonowe lub skrzynka,</w:t>
            </w:r>
          </w:p>
          <w:p w14:paraId="47E94A3F" w14:textId="77777777" w:rsidR="003D7F49" w:rsidRPr="00421E60" w:rsidRDefault="003D7F49" w:rsidP="003D7F49">
            <w:pPr>
              <w:widowControl w:val="0"/>
              <w:numPr>
                <w:ilvl w:val="0"/>
                <w:numId w:val="61"/>
              </w:numPr>
              <w:snapToGrid w:val="0"/>
              <w:spacing w:line="100" w:lineRule="atLeast"/>
              <w:ind w:left="317" w:hanging="260"/>
              <w:textAlignment w:val="baseline"/>
              <w:rPr>
                <w:sz w:val="18"/>
                <w:szCs w:val="18"/>
              </w:rPr>
            </w:pPr>
            <w:r w:rsidRPr="00421E60">
              <w:rPr>
                <w:sz w:val="18"/>
                <w:szCs w:val="18"/>
                <w:u w:val="single"/>
              </w:rPr>
              <w:t>materiały opakowaniowe dopuszczone do kontaktu z żywnością.</w:t>
            </w:r>
          </w:p>
        </w:tc>
        <w:tc>
          <w:tcPr>
            <w:tcW w:w="421" w:type="dxa"/>
            <w:textDirection w:val="btLr"/>
          </w:tcPr>
          <w:p w14:paraId="5BD227C7" w14:textId="77777777" w:rsidR="003D7F49" w:rsidRPr="00421E60" w:rsidRDefault="003D7F49" w:rsidP="00FA2DA2">
            <w:pPr>
              <w:snapToGrid w:val="0"/>
              <w:spacing w:after="20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15300000-1</w:t>
            </w:r>
          </w:p>
        </w:tc>
        <w:tc>
          <w:tcPr>
            <w:tcW w:w="421" w:type="dxa"/>
            <w:gridSpan w:val="2"/>
          </w:tcPr>
          <w:p w14:paraId="284CF5C8" w14:textId="77777777" w:rsidR="003D7F49" w:rsidRPr="00421E60" w:rsidRDefault="003D7F49" w:rsidP="00FA2DA2">
            <w:pPr>
              <w:snapToGrid w:val="0"/>
              <w:spacing w:after="200" w:line="100" w:lineRule="atLeast"/>
              <w:jc w:val="center"/>
              <w:rPr>
                <w:rFonts w:eastAsia="Bitstream Vera Sans"/>
                <w:sz w:val="18"/>
                <w:szCs w:val="18"/>
              </w:rPr>
            </w:pPr>
            <w:r w:rsidRPr="00421E60">
              <w:rPr>
                <w:sz w:val="18"/>
                <w:szCs w:val="18"/>
              </w:rPr>
              <w:t>kg</w:t>
            </w:r>
          </w:p>
        </w:tc>
        <w:tc>
          <w:tcPr>
            <w:tcW w:w="1410" w:type="dxa"/>
            <w:gridSpan w:val="2"/>
          </w:tcPr>
          <w:p w14:paraId="2B7DB021" w14:textId="77777777" w:rsidR="003D7F49" w:rsidRPr="00421E60" w:rsidRDefault="003D7F49" w:rsidP="00FA2DA2">
            <w:pPr>
              <w:widowControl w:val="0"/>
              <w:suppressLineNumbers/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421E60">
              <w:rPr>
                <w:rFonts w:eastAsia="Bitstream Vera Sans"/>
                <w:sz w:val="18"/>
                <w:szCs w:val="18"/>
              </w:rPr>
              <w:t>425</w:t>
            </w:r>
          </w:p>
        </w:tc>
      </w:tr>
    </w:tbl>
    <w:p w14:paraId="37284EFB" w14:textId="77777777" w:rsidR="00744AE5" w:rsidRPr="003D7F49" w:rsidRDefault="00744AE5" w:rsidP="003D7F49"/>
    <w:sectPr w:rsidR="00744AE5" w:rsidRPr="003D7F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altName w:val="Times New Roman"/>
    <w:charset w:val="00"/>
    <w:family w:val="auto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/>
      </w:rPr>
    </w:lvl>
  </w:abstractNum>
  <w:abstractNum w:abstractNumId="10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0E"/>
    <w:multiLevelType w:val="singleLevel"/>
    <w:tmpl w:val="0000000E"/>
    <w:name w:val="WW8Num29"/>
    <w:lvl w:ilvl="0">
      <w:start w:val="1"/>
      <w:numFmt w:val="bullet"/>
      <w:lvlText w:val=""/>
      <w:lvlJc w:val="left"/>
      <w:pPr>
        <w:tabs>
          <w:tab w:val="num" w:pos="709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4"/>
    <w:multiLevelType w:val="multilevel"/>
    <w:tmpl w:val="000000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00000016"/>
    <w:multiLevelType w:val="multilevel"/>
    <w:tmpl w:val="2270937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Bitstream Vera Sans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 w:cs="Wingdings"/>
      </w:r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b w:val="0"/>
        <w:bCs/>
        <w:color w:val="000000"/>
        <w:sz w:val="24"/>
        <w:szCs w:val="24"/>
      </w:rPr>
    </w:lvl>
  </w:abstractNum>
  <w:abstractNum w:abstractNumId="27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8" w15:restartNumberingAfterBreak="0">
    <w:nsid w:val="00000020"/>
    <w:multiLevelType w:val="singleLevel"/>
    <w:tmpl w:val="00000020"/>
    <w:name w:val="WW8Num3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9" w15:restartNumberingAfterBreak="0">
    <w:nsid w:val="00000021"/>
    <w:multiLevelType w:val="multilevel"/>
    <w:tmpl w:val="5BBCD942"/>
    <w:name w:val="WW8Num54"/>
    <w:lvl w:ilvl="0">
      <w:start w:val="2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00000022"/>
    <w:multiLevelType w:val="singleLevel"/>
    <w:tmpl w:val="00000022"/>
    <w:name w:val="WW8Num3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31" w15:restartNumberingAfterBreak="0">
    <w:nsid w:val="00000024"/>
    <w:multiLevelType w:val="singleLevel"/>
    <w:tmpl w:val="0000002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32" w15:restartNumberingAfterBreak="0">
    <w:nsid w:val="00000025"/>
    <w:multiLevelType w:val="singleLevel"/>
    <w:tmpl w:val="00000025"/>
    <w:name w:val="WW8Num3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  <w:sz w:val="18"/>
        <w:szCs w:val="18"/>
      </w:rPr>
    </w:lvl>
  </w:abstractNum>
  <w:abstractNum w:abstractNumId="33" w15:restartNumberingAfterBreak="0">
    <w:nsid w:val="00000026"/>
    <w:multiLevelType w:val="singleLevel"/>
    <w:tmpl w:val="00000026"/>
    <w:name w:val="WW8Num3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4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5" w15:restartNumberingAfterBreak="0">
    <w:nsid w:val="0000002B"/>
    <w:multiLevelType w:val="singleLevel"/>
    <w:tmpl w:val="0000002B"/>
    <w:name w:val="WW8Num4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36" w15:restartNumberingAfterBreak="0">
    <w:nsid w:val="0000002C"/>
    <w:multiLevelType w:val="multilevel"/>
    <w:tmpl w:val="0000002C"/>
    <w:name w:val="WW8Num6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2D"/>
    <w:multiLevelType w:val="singleLevel"/>
    <w:tmpl w:val="0000002D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8" w15:restartNumberingAfterBreak="0">
    <w:nsid w:val="019855E3"/>
    <w:multiLevelType w:val="multilevel"/>
    <w:tmpl w:val="7136A3B4"/>
    <w:styleLink w:val="WW8Num3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01D04760"/>
    <w:multiLevelType w:val="multilevel"/>
    <w:tmpl w:val="C01EB50C"/>
    <w:styleLink w:val="WW8Num2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026F06E5"/>
    <w:multiLevelType w:val="multilevel"/>
    <w:tmpl w:val="7CFA171A"/>
    <w:styleLink w:val="WW8Num3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0830598D"/>
    <w:multiLevelType w:val="multilevel"/>
    <w:tmpl w:val="991A0332"/>
    <w:styleLink w:val="WW8Num22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0DDC6664"/>
    <w:multiLevelType w:val="multilevel"/>
    <w:tmpl w:val="C59446D8"/>
    <w:styleLink w:val="WW8Num4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11CB57F5"/>
    <w:multiLevelType w:val="multilevel"/>
    <w:tmpl w:val="3B545952"/>
    <w:styleLink w:val="WW8Num36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3CD4993"/>
    <w:multiLevelType w:val="multilevel"/>
    <w:tmpl w:val="98242FA6"/>
    <w:styleLink w:val="WW8Num4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163B0B04"/>
    <w:multiLevelType w:val="multilevel"/>
    <w:tmpl w:val="975402F6"/>
    <w:styleLink w:val="WW8Num18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16C95FD6"/>
    <w:multiLevelType w:val="multilevel"/>
    <w:tmpl w:val="DC7C1A90"/>
    <w:styleLink w:val="WW8Num8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17955568"/>
    <w:multiLevelType w:val="multilevel"/>
    <w:tmpl w:val="87F42F6E"/>
    <w:styleLink w:val="WW8Num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18EC59C8"/>
    <w:multiLevelType w:val="multilevel"/>
    <w:tmpl w:val="39061B06"/>
    <w:styleLink w:val="WW8Num3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1CD95581"/>
    <w:multiLevelType w:val="multilevel"/>
    <w:tmpl w:val="20D83E7A"/>
    <w:styleLink w:val="WW8Num7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1D5D2122"/>
    <w:multiLevelType w:val="multilevel"/>
    <w:tmpl w:val="8BACAA6A"/>
    <w:styleLink w:val="WW8Num5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1F356075"/>
    <w:multiLevelType w:val="multilevel"/>
    <w:tmpl w:val="5AE6C01E"/>
    <w:styleLink w:val="WW8Num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214E5B65"/>
    <w:multiLevelType w:val="multilevel"/>
    <w:tmpl w:val="1B669AA6"/>
    <w:styleLink w:val="WW8Num3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24806C5E"/>
    <w:multiLevelType w:val="multilevel"/>
    <w:tmpl w:val="226C0F4E"/>
    <w:styleLink w:val="WW8Num2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24B97FE9"/>
    <w:multiLevelType w:val="multilevel"/>
    <w:tmpl w:val="B16CF95C"/>
    <w:styleLink w:val="WW8Num3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2D1D5CCC"/>
    <w:multiLevelType w:val="multilevel"/>
    <w:tmpl w:val="7606570C"/>
    <w:styleLink w:val="WW8Num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2DDC7E60"/>
    <w:multiLevelType w:val="multilevel"/>
    <w:tmpl w:val="F5487CF0"/>
    <w:styleLink w:val="WW8Num1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2E31427F"/>
    <w:multiLevelType w:val="multilevel"/>
    <w:tmpl w:val="96E67828"/>
    <w:styleLink w:val="WW8Num47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2E385151"/>
    <w:multiLevelType w:val="multilevel"/>
    <w:tmpl w:val="8A44EC10"/>
    <w:styleLink w:val="WW8Num25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1E96CC4"/>
    <w:multiLevelType w:val="multilevel"/>
    <w:tmpl w:val="B548126C"/>
    <w:styleLink w:val="WW8Num7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33446CE4"/>
    <w:multiLevelType w:val="multilevel"/>
    <w:tmpl w:val="80629974"/>
    <w:styleLink w:val="WW8Num3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Symbol"/>
        <w:kern w:val="3"/>
        <w:sz w:val="18"/>
        <w:szCs w:val="18"/>
        <w:lang w:bidi="hi-I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341C632B"/>
    <w:multiLevelType w:val="multilevel"/>
    <w:tmpl w:val="83CE0AD4"/>
    <w:styleLink w:val="WW8Num1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81E2064"/>
    <w:multiLevelType w:val="multilevel"/>
    <w:tmpl w:val="A54CFFE4"/>
    <w:styleLink w:val="WW8Num3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38211526"/>
    <w:multiLevelType w:val="multilevel"/>
    <w:tmpl w:val="13F01D16"/>
    <w:styleLink w:val="WW8Num3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39EC5FE3"/>
    <w:multiLevelType w:val="multilevel"/>
    <w:tmpl w:val="98DE1192"/>
    <w:styleLink w:val="WW8Num40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3F915111"/>
    <w:multiLevelType w:val="multilevel"/>
    <w:tmpl w:val="752EDBDE"/>
    <w:styleLink w:val="WW8Num10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44220AB7"/>
    <w:multiLevelType w:val="multilevel"/>
    <w:tmpl w:val="6F2ED5F6"/>
    <w:styleLink w:val="WW8Num20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8371F0C"/>
    <w:multiLevelType w:val="multilevel"/>
    <w:tmpl w:val="AF26C08C"/>
    <w:styleLink w:val="WW8Num13"/>
    <w:lvl w:ilvl="0">
      <w:numFmt w:val="bullet"/>
      <w:lvlText w:val=""/>
      <w:lvlJc w:val="left"/>
      <w:pPr>
        <w:ind w:left="170" w:hanging="170"/>
      </w:pPr>
      <w:rPr>
        <w:rFonts w:ascii="Symbol" w:hAnsi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484368DA"/>
    <w:multiLevelType w:val="multilevel"/>
    <w:tmpl w:val="699CEC2C"/>
    <w:styleLink w:val="WW8Num6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4BB10843"/>
    <w:multiLevelType w:val="multilevel"/>
    <w:tmpl w:val="53740990"/>
    <w:styleLink w:val="WW8Num2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4C563930"/>
    <w:multiLevelType w:val="multilevel"/>
    <w:tmpl w:val="3D6A86C0"/>
    <w:styleLink w:val="WW8Num2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51637E6F"/>
    <w:multiLevelType w:val="multilevel"/>
    <w:tmpl w:val="8C30A942"/>
    <w:styleLink w:val="WW8Num2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53761E71"/>
    <w:multiLevelType w:val="multilevel"/>
    <w:tmpl w:val="F5CC5940"/>
    <w:styleLink w:val="WW8Num23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5B771CF2"/>
    <w:multiLevelType w:val="multilevel"/>
    <w:tmpl w:val="2A7678DC"/>
    <w:styleLink w:val="WW8Num4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5BAF0DD1"/>
    <w:multiLevelType w:val="multilevel"/>
    <w:tmpl w:val="61B23E52"/>
    <w:styleLink w:val="WW8Num1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60253C4A"/>
    <w:multiLevelType w:val="multilevel"/>
    <w:tmpl w:val="664C02B4"/>
    <w:styleLink w:val="WW8Num2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6793523C"/>
    <w:multiLevelType w:val="multilevel"/>
    <w:tmpl w:val="060C5DB2"/>
    <w:styleLink w:val="WW8Num4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67C37DB7"/>
    <w:multiLevelType w:val="multilevel"/>
    <w:tmpl w:val="586C967E"/>
    <w:styleLink w:val="WW8Num1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683B6C2F"/>
    <w:multiLevelType w:val="multilevel"/>
    <w:tmpl w:val="484E25BE"/>
    <w:styleLink w:val="WW8Num11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795D48BC"/>
    <w:multiLevelType w:val="multilevel"/>
    <w:tmpl w:val="4F4457A6"/>
    <w:styleLink w:val="WW8Num4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795E5454"/>
    <w:multiLevelType w:val="multilevel"/>
    <w:tmpl w:val="B09025A6"/>
    <w:styleLink w:val="WW8Num4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79B84F68"/>
    <w:multiLevelType w:val="multilevel"/>
    <w:tmpl w:val="1384F3A4"/>
    <w:styleLink w:val="WW8Num2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7C8E28DF"/>
    <w:multiLevelType w:val="multilevel"/>
    <w:tmpl w:val="6324E8AA"/>
    <w:styleLink w:val="WW8Num30"/>
    <w:lvl w:ilvl="0">
      <w:numFmt w:val="bullet"/>
      <w:lvlText w:val=""/>
      <w:lvlJc w:val="left"/>
      <w:pPr>
        <w:ind w:left="170" w:hanging="17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7E1B1629"/>
    <w:multiLevelType w:val="multilevel"/>
    <w:tmpl w:val="C0A635C6"/>
    <w:styleLink w:val="WW8Num1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14"/>
  </w:num>
  <w:num w:numId="6">
    <w:abstractNumId w:val="5"/>
  </w:num>
  <w:num w:numId="7">
    <w:abstractNumId w:val="21"/>
  </w:num>
  <w:num w:numId="8">
    <w:abstractNumId w:val="42"/>
  </w:num>
  <w:num w:numId="9">
    <w:abstractNumId w:val="51"/>
  </w:num>
  <w:num w:numId="10">
    <w:abstractNumId w:val="80"/>
  </w:num>
  <w:num w:numId="11">
    <w:abstractNumId w:val="65"/>
  </w:num>
  <w:num w:numId="12">
    <w:abstractNumId w:val="39"/>
  </w:num>
  <w:num w:numId="13">
    <w:abstractNumId w:val="56"/>
  </w:num>
  <w:num w:numId="14">
    <w:abstractNumId w:val="83"/>
  </w:num>
  <w:num w:numId="15">
    <w:abstractNumId w:val="64"/>
  </w:num>
  <w:num w:numId="16">
    <w:abstractNumId w:val="47"/>
  </w:num>
  <w:num w:numId="17">
    <w:abstractNumId w:val="57"/>
  </w:num>
  <w:num w:numId="18">
    <w:abstractNumId w:val="67"/>
  </w:num>
  <w:num w:numId="19">
    <w:abstractNumId w:val="73"/>
  </w:num>
  <w:num w:numId="20">
    <w:abstractNumId w:val="66"/>
  </w:num>
  <w:num w:numId="21">
    <w:abstractNumId w:val="43"/>
  </w:num>
  <w:num w:numId="22">
    <w:abstractNumId w:val="74"/>
  </w:num>
  <w:num w:numId="23">
    <w:abstractNumId w:val="77"/>
  </w:num>
  <w:num w:numId="24">
    <w:abstractNumId w:val="41"/>
  </w:num>
  <w:num w:numId="25">
    <w:abstractNumId w:val="38"/>
  </w:num>
  <w:num w:numId="26">
    <w:abstractNumId w:val="72"/>
  </w:num>
  <w:num w:numId="27">
    <w:abstractNumId w:val="69"/>
  </w:num>
  <w:num w:numId="28">
    <w:abstractNumId w:val="75"/>
  </w:num>
  <w:num w:numId="29">
    <w:abstractNumId w:val="63"/>
  </w:num>
  <w:num w:numId="30">
    <w:abstractNumId w:val="54"/>
  </w:num>
  <w:num w:numId="31">
    <w:abstractNumId w:val="40"/>
  </w:num>
  <w:num w:numId="32">
    <w:abstractNumId w:val="81"/>
  </w:num>
  <w:num w:numId="33">
    <w:abstractNumId w:val="49"/>
  </w:num>
  <w:num w:numId="34">
    <w:abstractNumId w:val="53"/>
  </w:num>
  <w:num w:numId="35">
    <w:abstractNumId w:val="61"/>
  </w:num>
  <w:num w:numId="36">
    <w:abstractNumId w:val="52"/>
  </w:num>
  <w:num w:numId="37">
    <w:abstractNumId w:val="50"/>
  </w:num>
  <w:num w:numId="38">
    <w:abstractNumId w:val="44"/>
  </w:num>
  <w:num w:numId="39">
    <w:abstractNumId w:val="76"/>
  </w:num>
  <w:num w:numId="40">
    <w:abstractNumId w:val="45"/>
  </w:num>
  <w:num w:numId="41">
    <w:abstractNumId w:val="58"/>
  </w:num>
  <w:num w:numId="42">
    <w:abstractNumId w:val="70"/>
  </w:num>
  <w:num w:numId="43">
    <w:abstractNumId w:val="48"/>
  </w:num>
  <w:num w:numId="44">
    <w:abstractNumId w:val="79"/>
  </w:num>
  <w:num w:numId="45">
    <w:abstractNumId w:val="68"/>
  </w:num>
  <w:num w:numId="46">
    <w:abstractNumId w:val="55"/>
  </w:num>
  <w:num w:numId="47">
    <w:abstractNumId w:val="82"/>
  </w:num>
  <w:num w:numId="48">
    <w:abstractNumId w:val="78"/>
  </w:num>
  <w:num w:numId="49">
    <w:abstractNumId w:val="62"/>
  </w:num>
  <w:num w:numId="50">
    <w:abstractNumId w:val="71"/>
  </w:num>
  <w:num w:numId="51">
    <w:abstractNumId w:val="1"/>
  </w:num>
  <w:num w:numId="52">
    <w:abstractNumId w:val="2"/>
  </w:num>
  <w:num w:numId="53">
    <w:abstractNumId w:val="4"/>
  </w:num>
  <w:num w:numId="54">
    <w:abstractNumId w:val="7"/>
  </w:num>
  <w:num w:numId="55">
    <w:abstractNumId w:val="9"/>
  </w:num>
  <w:num w:numId="56">
    <w:abstractNumId w:val="11"/>
  </w:num>
  <w:num w:numId="57">
    <w:abstractNumId w:val="12"/>
  </w:num>
  <w:num w:numId="58">
    <w:abstractNumId w:val="13"/>
  </w:num>
  <w:num w:numId="59">
    <w:abstractNumId w:val="15"/>
  </w:num>
  <w:num w:numId="60">
    <w:abstractNumId w:val="16"/>
  </w:num>
  <w:num w:numId="61">
    <w:abstractNumId w:val="17"/>
  </w:num>
  <w:num w:numId="62">
    <w:abstractNumId w:val="18"/>
  </w:num>
  <w:num w:numId="63">
    <w:abstractNumId w:val="19"/>
  </w:num>
  <w:num w:numId="64">
    <w:abstractNumId w:val="20"/>
  </w:num>
  <w:num w:numId="65">
    <w:abstractNumId w:val="22"/>
  </w:num>
  <w:num w:numId="66">
    <w:abstractNumId w:val="23"/>
  </w:num>
  <w:num w:numId="67">
    <w:abstractNumId w:val="24"/>
  </w:num>
  <w:num w:numId="68">
    <w:abstractNumId w:val="25"/>
  </w:num>
  <w:num w:numId="69">
    <w:abstractNumId w:val="46"/>
  </w:num>
  <w:num w:numId="70">
    <w:abstractNumId w:val="59"/>
  </w:num>
  <w:num w:numId="71">
    <w:abstractNumId w:val="60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66D"/>
    <w:rsid w:val="0016076E"/>
    <w:rsid w:val="002A1883"/>
    <w:rsid w:val="003D2A60"/>
    <w:rsid w:val="003D7F49"/>
    <w:rsid w:val="00744AE5"/>
    <w:rsid w:val="008134FE"/>
    <w:rsid w:val="0098466D"/>
    <w:rsid w:val="00D06B9A"/>
    <w:rsid w:val="00D87BA9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66C4"/>
  <w15:chartTrackingRefBased/>
  <w15:docId w15:val="{4004D09A-8ECA-487A-8D07-D87BE835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66D"/>
    <w:rPr>
      <w:rFonts w:ascii="Times New Roman" w:hAnsi="Times New Roman"/>
      <w:kern w:val="2"/>
      <w:sz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34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34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34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34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34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34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34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34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34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46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98466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34FE"/>
    <w:rPr>
      <w:rFonts w:ascii="Times New Roman" w:eastAsiaTheme="majorEastAsia" w:hAnsi="Times New Roman" w:cstheme="majorBidi"/>
      <w:i/>
      <w:iCs/>
      <w:color w:val="2F5496" w:themeColor="accent1" w:themeShade="BF"/>
      <w:kern w:val="2"/>
      <w:sz w:val="24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4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34FE"/>
    <w:rPr>
      <w:rFonts w:ascii="Times New Roman" w:eastAsiaTheme="majorEastAsia" w:hAnsi="Times New Roman" w:cstheme="majorBidi"/>
      <w:i/>
      <w:iCs/>
      <w:color w:val="595959" w:themeColor="text1" w:themeTint="A6"/>
      <w:kern w:val="2"/>
      <w:sz w:val="24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34FE"/>
    <w:rPr>
      <w:rFonts w:ascii="Times New Roman" w:eastAsiaTheme="majorEastAsia" w:hAnsi="Times New Roman" w:cstheme="majorBidi"/>
      <w:color w:val="595959" w:themeColor="text1" w:themeTint="A6"/>
      <w:kern w:val="2"/>
      <w:sz w:val="24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34FE"/>
    <w:rPr>
      <w:rFonts w:ascii="Times New Roman" w:eastAsiaTheme="majorEastAsia" w:hAnsi="Times New Roman" w:cstheme="majorBidi"/>
      <w:i/>
      <w:iCs/>
      <w:color w:val="272727" w:themeColor="text1" w:themeTint="D8"/>
      <w:kern w:val="2"/>
      <w:sz w:val="24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34FE"/>
    <w:rPr>
      <w:rFonts w:ascii="Times New Roman" w:eastAsiaTheme="majorEastAsia" w:hAnsi="Times New Roman" w:cstheme="majorBidi"/>
      <w:color w:val="272727" w:themeColor="text1" w:themeTint="D8"/>
      <w:kern w:val="2"/>
      <w:sz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8134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4FE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34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34FE"/>
    <w:rPr>
      <w:rFonts w:ascii="Times New Roman" w:eastAsiaTheme="majorEastAsia" w:hAnsi="Times New Roman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8134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34FE"/>
    <w:rPr>
      <w:rFonts w:ascii="Times New Roman" w:hAnsi="Times New Roman"/>
      <w:i/>
      <w:iCs/>
      <w:color w:val="404040" w:themeColor="text1" w:themeTint="BF"/>
      <w:kern w:val="2"/>
      <w:sz w:val="24"/>
      <w14:ligatures w14:val="standardContextual"/>
    </w:rPr>
  </w:style>
  <w:style w:type="paragraph" w:styleId="Akapitzlist">
    <w:name w:val="List Paragraph"/>
    <w:basedOn w:val="Normalny"/>
    <w:uiPriority w:val="34"/>
    <w:qFormat/>
    <w:rsid w:val="008134FE"/>
    <w:pPr>
      <w:spacing w:before="100" w:beforeAutospacing="1" w:after="100" w:afterAutospacing="1"/>
      <w:ind w:left="720"/>
    </w:pPr>
    <w:rPr>
      <w:b/>
    </w:rPr>
  </w:style>
  <w:style w:type="character" w:styleId="Wyrnienieintensywne">
    <w:name w:val="Intense Emphasis"/>
    <w:basedOn w:val="Domylnaczcionkaakapitu"/>
    <w:uiPriority w:val="21"/>
    <w:qFormat/>
    <w:rsid w:val="008134F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34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34FE"/>
    <w:rPr>
      <w:rFonts w:ascii="Times New Roman" w:hAnsi="Times New Roman"/>
      <w:i/>
      <w:iCs/>
      <w:color w:val="2F5496" w:themeColor="accent1" w:themeShade="BF"/>
      <w:kern w:val="2"/>
      <w:sz w:val="24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8134F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81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34FE"/>
    <w:rPr>
      <w:rFonts w:ascii="Times New Roman" w:hAnsi="Times New Roman"/>
      <w:kern w:val="2"/>
      <w:sz w:val="24"/>
      <w14:ligatures w14:val="standardContextual"/>
    </w:rPr>
  </w:style>
  <w:style w:type="paragraph" w:styleId="Stopka">
    <w:name w:val="footer"/>
    <w:basedOn w:val="Normalny"/>
    <w:link w:val="Stopka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34FE"/>
    <w:rPr>
      <w:rFonts w:ascii="Times New Roman" w:hAnsi="Times New Roman"/>
      <w:kern w:val="2"/>
      <w:sz w:val="24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8134F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34F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8134FE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qFormat/>
    <w:rsid w:val="008134FE"/>
    <w:rPr>
      <w:b/>
      <w:bCs/>
    </w:rPr>
  </w:style>
  <w:style w:type="paragraph" w:styleId="Bezodstpw">
    <w:name w:val="No Spacing"/>
    <w:uiPriority w:val="1"/>
    <w:qFormat/>
    <w:rsid w:val="008134FE"/>
    <w:pPr>
      <w:spacing w:after="0" w:line="240" w:lineRule="auto"/>
    </w:pPr>
    <w:rPr>
      <w:kern w:val="2"/>
    </w:rPr>
  </w:style>
  <w:style w:type="character" w:customStyle="1" w:styleId="WW8Num1z0">
    <w:name w:val="WW8Num1z0"/>
    <w:rsid w:val="008134FE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34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34FE"/>
    <w:rPr>
      <w:rFonts w:ascii="Times New Roman" w:hAnsi="Times New Roman"/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34F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34FE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34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Siatkatabelijasna">
    <w:name w:val="Grid Table Light"/>
    <w:basedOn w:val="Standardowy"/>
    <w:uiPriority w:val="40"/>
    <w:rsid w:val="008134F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8134FE"/>
  </w:style>
  <w:style w:type="paragraph" w:customStyle="1" w:styleId="Heading">
    <w:name w:val="Heading"/>
    <w:basedOn w:val="Standard"/>
    <w:next w:val="Textbody"/>
    <w:rsid w:val="008134F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134FE"/>
    <w:pPr>
      <w:spacing w:after="120"/>
    </w:pPr>
  </w:style>
  <w:style w:type="paragraph" w:styleId="Lista">
    <w:name w:val="List"/>
    <w:basedOn w:val="Textbody"/>
    <w:rsid w:val="008134FE"/>
  </w:style>
  <w:style w:type="paragraph" w:styleId="Legenda">
    <w:name w:val="caption"/>
    <w:basedOn w:val="Standard"/>
    <w:rsid w:val="008134F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134FE"/>
    <w:pPr>
      <w:suppressLineNumbers/>
    </w:pPr>
  </w:style>
  <w:style w:type="paragraph" w:customStyle="1" w:styleId="TableContents">
    <w:name w:val="Table Contents"/>
    <w:basedOn w:val="Standard"/>
    <w:rsid w:val="008134FE"/>
    <w:pPr>
      <w:suppressLineNumbers/>
    </w:pPr>
  </w:style>
  <w:style w:type="paragraph" w:customStyle="1" w:styleId="TableHeading">
    <w:name w:val="Table Heading"/>
    <w:basedOn w:val="TableContents"/>
    <w:rsid w:val="008134FE"/>
    <w:pPr>
      <w:jc w:val="center"/>
    </w:pPr>
    <w:rPr>
      <w:b/>
      <w:bCs/>
    </w:rPr>
  </w:style>
  <w:style w:type="character" w:customStyle="1" w:styleId="WW8Num1z1">
    <w:name w:val="WW8Num1z1"/>
    <w:rsid w:val="008134FE"/>
  </w:style>
  <w:style w:type="character" w:customStyle="1" w:styleId="WW8Num1z3">
    <w:name w:val="WW8Num1z3"/>
    <w:rsid w:val="008134FE"/>
  </w:style>
  <w:style w:type="character" w:customStyle="1" w:styleId="WW8Num1z4">
    <w:name w:val="WW8Num1z4"/>
    <w:rsid w:val="008134FE"/>
  </w:style>
  <w:style w:type="character" w:customStyle="1" w:styleId="WW8Num1z5">
    <w:name w:val="WW8Num1z5"/>
    <w:rsid w:val="008134FE"/>
  </w:style>
  <w:style w:type="character" w:customStyle="1" w:styleId="WW8Num1z6">
    <w:name w:val="WW8Num1z6"/>
    <w:rsid w:val="008134FE"/>
  </w:style>
  <w:style w:type="character" w:customStyle="1" w:styleId="WW8Num1z7">
    <w:name w:val="WW8Num1z7"/>
    <w:rsid w:val="008134FE"/>
  </w:style>
  <w:style w:type="character" w:customStyle="1" w:styleId="WW8Num1z8">
    <w:name w:val="WW8Num1z8"/>
    <w:rsid w:val="008134FE"/>
  </w:style>
  <w:style w:type="character" w:customStyle="1" w:styleId="WW8Num42z0">
    <w:name w:val="WW8Num42z0"/>
    <w:rsid w:val="008134FE"/>
    <w:rPr>
      <w:rFonts w:ascii="Symbol" w:hAnsi="Symbol" w:cs="Symbol"/>
    </w:rPr>
  </w:style>
  <w:style w:type="character" w:customStyle="1" w:styleId="WW8Num8z0">
    <w:name w:val="WW8Num8z0"/>
    <w:rsid w:val="008134FE"/>
    <w:rPr>
      <w:rFonts w:ascii="Times New Roman" w:hAnsi="Times New Roman" w:cs="Times New Roman"/>
      <w:b w:val="0"/>
      <w:sz w:val="24"/>
      <w:szCs w:val="18"/>
      <w:lang w:eastAsia="pl-PL"/>
    </w:rPr>
  </w:style>
  <w:style w:type="character" w:customStyle="1" w:styleId="WW8Num48z0">
    <w:name w:val="WW8Num48z0"/>
    <w:rsid w:val="008134FE"/>
    <w:rPr>
      <w:rFonts w:ascii="Symbol" w:hAnsi="Symbol" w:cs="Symbol"/>
    </w:rPr>
  </w:style>
  <w:style w:type="character" w:customStyle="1" w:styleId="WW8Num10z0">
    <w:name w:val="WW8Num10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1z0">
    <w:name w:val="WW8Num21z0"/>
    <w:rsid w:val="008134FE"/>
    <w:rPr>
      <w:rFonts w:ascii="Symbol" w:hAnsi="Symbol" w:cs="Symbol"/>
    </w:rPr>
  </w:style>
  <w:style w:type="character" w:customStyle="1" w:styleId="WW8Num17z0">
    <w:name w:val="WW8Num17z0"/>
    <w:rsid w:val="008134FE"/>
    <w:rPr>
      <w:rFonts w:ascii="Symbol" w:hAnsi="Symbol" w:cs="Symbol"/>
    </w:rPr>
  </w:style>
  <w:style w:type="character" w:customStyle="1" w:styleId="WW8Num12z0">
    <w:name w:val="WW8Num12z0"/>
    <w:rsid w:val="008134FE"/>
    <w:rPr>
      <w:rFonts w:ascii="Symbol" w:hAnsi="Symbol" w:cs="Symbol"/>
    </w:rPr>
  </w:style>
  <w:style w:type="character" w:customStyle="1" w:styleId="WW8Num40z0">
    <w:name w:val="WW8Num40z0"/>
    <w:rsid w:val="008134FE"/>
    <w:rPr>
      <w:rFonts w:ascii="Times New Roman" w:eastAsia="Bitstream Vera Sans" w:hAnsi="Times New Roman" w:cs="Times New Roman"/>
      <w:sz w:val="24"/>
      <w:szCs w:val="24"/>
    </w:rPr>
  </w:style>
  <w:style w:type="character" w:customStyle="1" w:styleId="WW8Num4z0">
    <w:name w:val="WW8Num4z0"/>
    <w:rsid w:val="008134FE"/>
    <w:rPr>
      <w:rFonts w:cs="Times New Roman"/>
    </w:rPr>
  </w:style>
  <w:style w:type="character" w:customStyle="1" w:styleId="WW8Num47z0">
    <w:name w:val="WW8Num47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13z0">
    <w:name w:val="WW8Num13z0"/>
    <w:rsid w:val="008134FE"/>
    <w:rPr>
      <w:sz w:val="24"/>
      <w:szCs w:val="24"/>
    </w:rPr>
  </w:style>
  <w:style w:type="character" w:customStyle="1" w:styleId="WW8Num44z0">
    <w:name w:val="WW8Num44z0"/>
    <w:rsid w:val="008134FE"/>
    <w:rPr>
      <w:rFonts w:ascii="Symbol" w:hAnsi="Symbol" w:cs="Symbol"/>
    </w:rPr>
  </w:style>
  <w:style w:type="character" w:customStyle="1" w:styleId="WW8Num20z0">
    <w:name w:val="WW8Num20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6z0">
    <w:name w:val="WW8Num36z0"/>
    <w:rsid w:val="008134FE"/>
    <w:rPr>
      <w:b w:val="0"/>
    </w:rPr>
  </w:style>
  <w:style w:type="character" w:customStyle="1" w:styleId="WW8Num15z0">
    <w:name w:val="WW8Num15z0"/>
    <w:rsid w:val="008134FE"/>
    <w:rPr>
      <w:rFonts w:ascii="Symbol" w:hAnsi="Symbol" w:cs="Symbol"/>
    </w:rPr>
  </w:style>
  <w:style w:type="character" w:customStyle="1" w:styleId="WW8Num14z0">
    <w:name w:val="WW8Num14z0"/>
    <w:rsid w:val="008134FE"/>
    <w:rPr>
      <w:rFonts w:ascii="Symbol" w:hAnsi="Symbol" w:cs="Symbol"/>
    </w:rPr>
  </w:style>
  <w:style w:type="character" w:customStyle="1" w:styleId="WW8Num22z0">
    <w:name w:val="WW8Num22z0"/>
    <w:rsid w:val="008134FE"/>
    <w:rPr>
      <w:rFonts w:ascii="Times New Roman" w:eastAsia="Bitstream Vera Sans" w:hAnsi="Times New Roman" w:cs="Times New Roman"/>
      <w:b w:val="0"/>
      <w:sz w:val="24"/>
      <w:szCs w:val="24"/>
    </w:rPr>
  </w:style>
  <w:style w:type="character" w:customStyle="1" w:styleId="WW8Num32z0">
    <w:name w:val="WW8Num32z0"/>
    <w:rsid w:val="008134FE"/>
    <w:rPr>
      <w:rFonts w:ascii="Symbol" w:hAnsi="Symbol" w:cs="Symbol"/>
    </w:rPr>
  </w:style>
  <w:style w:type="character" w:customStyle="1" w:styleId="WW8Num23z0">
    <w:name w:val="WW8Num23z0"/>
    <w:rsid w:val="008134FE"/>
    <w:rPr>
      <w:rFonts w:ascii="Symbol" w:hAnsi="Symbol" w:cs="Symbol"/>
    </w:rPr>
  </w:style>
  <w:style w:type="character" w:customStyle="1" w:styleId="WW8Num27z0">
    <w:name w:val="WW8Num27z0"/>
    <w:rsid w:val="008134FE"/>
    <w:rPr>
      <w:rFonts w:ascii="Symbol" w:hAnsi="Symbol" w:cs="Symbol"/>
    </w:rPr>
  </w:style>
  <w:style w:type="character" w:customStyle="1" w:styleId="WW8Num26z0">
    <w:name w:val="WW8Num26z0"/>
    <w:rsid w:val="008134FE"/>
    <w:rPr>
      <w:rFonts w:ascii="Symbol" w:hAnsi="Symbol" w:cs="Symbol"/>
    </w:rPr>
  </w:style>
  <w:style w:type="character" w:customStyle="1" w:styleId="WW8Num34z0">
    <w:name w:val="WW8Num34z0"/>
    <w:rsid w:val="008134FE"/>
    <w:rPr>
      <w:rFonts w:ascii="Times New Roman" w:hAnsi="Times New Roman" w:cs="Times New Roman"/>
      <w:sz w:val="18"/>
      <w:szCs w:val="18"/>
      <w:lang w:eastAsia="pl-PL"/>
    </w:rPr>
  </w:style>
  <w:style w:type="character" w:customStyle="1" w:styleId="WW8Num37z0">
    <w:name w:val="WW8Num37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1z0">
    <w:name w:val="WW8Num31z0"/>
    <w:rsid w:val="008134FE"/>
    <w:rPr>
      <w:rFonts w:ascii="Symbol" w:hAnsi="Symbol" w:cs="Symbol"/>
    </w:rPr>
  </w:style>
  <w:style w:type="character" w:customStyle="1" w:styleId="WW8Num2z0">
    <w:name w:val="WW8Num2z0"/>
    <w:rsid w:val="008134FE"/>
    <w:rPr>
      <w:rFonts w:cs="Times New Roman"/>
      <w:b w:val="0"/>
      <w:sz w:val="24"/>
    </w:rPr>
  </w:style>
  <w:style w:type="character" w:customStyle="1" w:styleId="WW8Num7z0">
    <w:name w:val="WW8Num7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4z0">
    <w:name w:val="WW8Num24z0"/>
    <w:rsid w:val="008134FE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rsid w:val="008134FE"/>
    <w:rPr>
      <w:rFonts w:ascii="Symbol" w:hAnsi="Symbol" w:cs="Symbol"/>
    </w:rPr>
  </w:style>
  <w:style w:type="character" w:customStyle="1" w:styleId="WW8Num38z0">
    <w:name w:val="WW8Num38z0"/>
    <w:rsid w:val="008134FE"/>
    <w:rPr>
      <w:rFonts w:ascii="Symbol" w:hAnsi="Symbol" w:cs="Symbol"/>
    </w:rPr>
  </w:style>
  <w:style w:type="character" w:customStyle="1" w:styleId="WW8Num5z0">
    <w:name w:val="WW8Num5z0"/>
    <w:rsid w:val="008134FE"/>
  </w:style>
  <w:style w:type="character" w:customStyle="1" w:styleId="WW8Num41z0">
    <w:name w:val="WW8Num41z0"/>
    <w:rsid w:val="008134FE"/>
    <w:rPr>
      <w:rFonts w:ascii="Symbol" w:hAnsi="Symbol" w:cs="Symbol"/>
    </w:rPr>
  </w:style>
  <w:style w:type="character" w:customStyle="1" w:styleId="WW8Num46z0">
    <w:name w:val="WW8Num46z0"/>
    <w:rsid w:val="008134FE"/>
    <w:rPr>
      <w:rFonts w:ascii="Symbol" w:hAnsi="Symbol" w:cs="Symbol"/>
    </w:rPr>
  </w:style>
  <w:style w:type="character" w:customStyle="1" w:styleId="WW8Num18z0">
    <w:name w:val="WW8Num18z0"/>
    <w:rsid w:val="008134FE"/>
    <w:rPr>
      <w:b w:val="0"/>
      <w:bCs/>
    </w:rPr>
  </w:style>
  <w:style w:type="character" w:customStyle="1" w:styleId="Internetlink">
    <w:name w:val="Internet link"/>
    <w:rsid w:val="008134FE"/>
    <w:rPr>
      <w:color w:val="000080"/>
      <w:u w:val="single"/>
    </w:rPr>
  </w:style>
  <w:style w:type="character" w:customStyle="1" w:styleId="WW8Num25z0">
    <w:name w:val="WW8Num25z0"/>
    <w:rsid w:val="008134FE"/>
    <w:rPr>
      <w:rFonts w:ascii="Times New Roman" w:eastAsia="DejaVu Sans" w:hAnsi="Times New Roman" w:cs="Times New Roman"/>
      <w:b w:val="0"/>
      <w:sz w:val="24"/>
    </w:rPr>
  </w:style>
  <w:style w:type="character" w:customStyle="1" w:styleId="WW8Num29z0">
    <w:name w:val="WW8Num29z0"/>
    <w:rsid w:val="008134FE"/>
    <w:rPr>
      <w:rFonts w:ascii="Symbol" w:hAnsi="Symbol" w:cs="Symbol"/>
    </w:rPr>
  </w:style>
  <w:style w:type="character" w:customStyle="1" w:styleId="WW8Num35z0">
    <w:name w:val="WW8Num35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45z0">
    <w:name w:val="WW8Num45z0"/>
    <w:rsid w:val="008134FE"/>
    <w:rPr>
      <w:rFonts w:ascii="Symbol" w:hAnsi="Symbol" w:cs="Symbol"/>
    </w:rPr>
  </w:style>
  <w:style w:type="character" w:customStyle="1" w:styleId="WW8Num6z0">
    <w:name w:val="WW8Num6z0"/>
    <w:rsid w:val="008134FE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9z0">
    <w:name w:val="WW8Num9z0"/>
    <w:rsid w:val="008134FE"/>
    <w:rPr>
      <w:rFonts w:ascii="Times New Roman" w:eastAsia="DejaVu Sans" w:hAnsi="Times New Roman" w:cs="Times New Roman"/>
      <w:b w:val="0"/>
      <w:bCs/>
    </w:rPr>
  </w:style>
  <w:style w:type="character" w:customStyle="1" w:styleId="WW8Num30z0">
    <w:name w:val="WW8Num30z0"/>
    <w:rsid w:val="008134FE"/>
    <w:rPr>
      <w:i w:val="0"/>
    </w:rPr>
  </w:style>
  <w:style w:type="character" w:customStyle="1" w:styleId="WW8Num11z0">
    <w:name w:val="WW8Num11z0"/>
    <w:rsid w:val="008134FE"/>
  </w:style>
  <w:style w:type="character" w:customStyle="1" w:styleId="WW8Num3z0">
    <w:name w:val="WW8Num3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28z0">
    <w:name w:val="WW8Num28z0"/>
    <w:rsid w:val="008134FE"/>
    <w:rPr>
      <w:rFonts w:ascii="Times New Roman" w:hAnsi="Times New Roman" w:cs="Times New Roman"/>
      <w:b w:val="0"/>
      <w:bCs/>
      <w:color w:val="000000"/>
      <w:sz w:val="24"/>
      <w:szCs w:val="24"/>
      <w:lang w:eastAsia="pl-PL"/>
    </w:rPr>
  </w:style>
  <w:style w:type="numbering" w:customStyle="1" w:styleId="WW8Num42">
    <w:name w:val="WW8Num42"/>
    <w:basedOn w:val="Bezlisty"/>
    <w:rsid w:val="008134FE"/>
    <w:pPr>
      <w:numPr>
        <w:numId w:val="8"/>
      </w:numPr>
    </w:pPr>
  </w:style>
  <w:style w:type="numbering" w:customStyle="1" w:styleId="WW8Num8">
    <w:name w:val="WW8Num8"/>
    <w:basedOn w:val="Bezlisty"/>
    <w:rsid w:val="008134FE"/>
    <w:pPr>
      <w:numPr>
        <w:numId w:val="9"/>
      </w:numPr>
    </w:pPr>
  </w:style>
  <w:style w:type="numbering" w:customStyle="1" w:styleId="WW8Num48">
    <w:name w:val="WW8Num48"/>
    <w:basedOn w:val="Bezlisty"/>
    <w:rsid w:val="008134FE"/>
    <w:pPr>
      <w:numPr>
        <w:numId w:val="10"/>
      </w:numPr>
    </w:pPr>
  </w:style>
  <w:style w:type="numbering" w:customStyle="1" w:styleId="WW8Num10">
    <w:name w:val="WW8Num10"/>
    <w:basedOn w:val="Bezlisty"/>
    <w:rsid w:val="008134FE"/>
    <w:pPr>
      <w:numPr>
        <w:numId w:val="11"/>
      </w:numPr>
    </w:pPr>
  </w:style>
  <w:style w:type="numbering" w:customStyle="1" w:styleId="WW8Num21">
    <w:name w:val="WW8Num21"/>
    <w:basedOn w:val="Bezlisty"/>
    <w:rsid w:val="008134FE"/>
    <w:pPr>
      <w:numPr>
        <w:numId w:val="12"/>
      </w:numPr>
    </w:pPr>
  </w:style>
  <w:style w:type="numbering" w:customStyle="1" w:styleId="WW8Num17">
    <w:name w:val="WW8Num17"/>
    <w:basedOn w:val="Bezlisty"/>
    <w:rsid w:val="008134FE"/>
    <w:pPr>
      <w:numPr>
        <w:numId w:val="13"/>
      </w:numPr>
    </w:pPr>
  </w:style>
  <w:style w:type="numbering" w:customStyle="1" w:styleId="WW8Num12">
    <w:name w:val="WW8Num12"/>
    <w:basedOn w:val="Bezlisty"/>
    <w:rsid w:val="008134FE"/>
    <w:pPr>
      <w:numPr>
        <w:numId w:val="14"/>
      </w:numPr>
    </w:pPr>
  </w:style>
  <w:style w:type="numbering" w:customStyle="1" w:styleId="WW8Num40">
    <w:name w:val="WW8Num40"/>
    <w:basedOn w:val="Bezlisty"/>
    <w:rsid w:val="008134FE"/>
    <w:pPr>
      <w:numPr>
        <w:numId w:val="15"/>
      </w:numPr>
    </w:pPr>
  </w:style>
  <w:style w:type="numbering" w:customStyle="1" w:styleId="WW8Num4">
    <w:name w:val="WW8Num4"/>
    <w:basedOn w:val="Bezlisty"/>
    <w:rsid w:val="008134FE"/>
    <w:pPr>
      <w:numPr>
        <w:numId w:val="16"/>
      </w:numPr>
    </w:pPr>
  </w:style>
  <w:style w:type="numbering" w:customStyle="1" w:styleId="WW8Num47">
    <w:name w:val="WW8Num47"/>
    <w:basedOn w:val="Bezlisty"/>
    <w:rsid w:val="008134FE"/>
    <w:pPr>
      <w:numPr>
        <w:numId w:val="17"/>
      </w:numPr>
    </w:pPr>
  </w:style>
  <w:style w:type="numbering" w:customStyle="1" w:styleId="WW8Num13">
    <w:name w:val="WW8Num13"/>
    <w:basedOn w:val="Bezlisty"/>
    <w:rsid w:val="008134FE"/>
    <w:pPr>
      <w:numPr>
        <w:numId w:val="18"/>
      </w:numPr>
    </w:pPr>
  </w:style>
  <w:style w:type="numbering" w:customStyle="1" w:styleId="WW8Num44">
    <w:name w:val="WW8Num44"/>
    <w:basedOn w:val="Bezlisty"/>
    <w:rsid w:val="008134FE"/>
    <w:pPr>
      <w:numPr>
        <w:numId w:val="19"/>
      </w:numPr>
    </w:pPr>
  </w:style>
  <w:style w:type="numbering" w:customStyle="1" w:styleId="WW8Num20">
    <w:name w:val="WW8Num20"/>
    <w:basedOn w:val="Bezlisty"/>
    <w:rsid w:val="008134FE"/>
    <w:pPr>
      <w:numPr>
        <w:numId w:val="20"/>
      </w:numPr>
    </w:pPr>
  </w:style>
  <w:style w:type="numbering" w:customStyle="1" w:styleId="WW8Num36">
    <w:name w:val="WW8Num36"/>
    <w:basedOn w:val="Bezlisty"/>
    <w:rsid w:val="008134FE"/>
    <w:pPr>
      <w:numPr>
        <w:numId w:val="21"/>
      </w:numPr>
    </w:pPr>
  </w:style>
  <w:style w:type="numbering" w:customStyle="1" w:styleId="WW8Num15">
    <w:name w:val="WW8Num15"/>
    <w:basedOn w:val="Bezlisty"/>
    <w:rsid w:val="008134FE"/>
    <w:pPr>
      <w:numPr>
        <w:numId w:val="22"/>
      </w:numPr>
    </w:pPr>
  </w:style>
  <w:style w:type="numbering" w:customStyle="1" w:styleId="WW8Num14">
    <w:name w:val="WW8Num14"/>
    <w:basedOn w:val="Bezlisty"/>
    <w:rsid w:val="008134FE"/>
    <w:pPr>
      <w:numPr>
        <w:numId w:val="23"/>
      </w:numPr>
    </w:pPr>
  </w:style>
  <w:style w:type="numbering" w:customStyle="1" w:styleId="WW8Num22">
    <w:name w:val="WW8Num22"/>
    <w:basedOn w:val="Bezlisty"/>
    <w:rsid w:val="008134FE"/>
    <w:pPr>
      <w:numPr>
        <w:numId w:val="24"/>
      </w:numPr>
    </w:pPr>
  </w:style>
  <w:style w:type="numbering" w:customStyle="1" w:styleId="WW8Num32">
    <w:name w:val="WW8Num32"/>
    <w:basedOn w:val="Bezlisty"/>
    <w:rsid w:val="008134FE"/>
    <w:pPr>
      <w:numPr>
        <w:numId w:val="25"/>
      </w:numPr>
    </w:pPr>
  </w:style>
  <w:style w:type="numbering" w:customStyle="1" w:styleId="WW8Num23">
    <w:name w:val="WW8Num23"/>
    <w:basedOn w:val="Bezlisty"/>
    <w:rsid w:val="008134FE"/>
    <w:pPr>
      <w:numPr>
        <w:numId w:val="26"/>
      </w:numPr>
    </w:pPr>
  </w:style>
  <w:style w:type="numbering" w:customStyle="1" w:styleId="WW8Num27">
    <w:name w:val="WW8Num27"/>
    <w:basedOn w:val="Bezlisty"/>
    <w:rsid w:val="008134FE"/>
    <w:pPr>
      <w:numPr>
        <w:numId w:val="27"/>
      </w:numPr>
    </w:pPr>
  </w:style>
  <w:style w:type="numbering" w:customStyle="1" w:styleId="WW8Num26">
    <w:name w:val="WW8Num26"/>
    <w:basedOn w:val="Bezlisty"/>
    <w:rsid w:val="008134FE"/>
    <w:pPr>
      <w:numPr>
        <w:numId w:val="28"/>
      </w:numPr>
    </w:pPr>
  </w:style>
  <w:style w:type="numbering" w:customStyle="1" w:styleId="WW8Num34">
    <w:name w:val="WW8Num34"/>
    <w:basedOn w:val="Bezlisty"/>
    <w:rsid w:val="008134FE"/>
    <w:pPr>
      <w:numPr>
        <w:numId w:val="29"/>
      </w:numPr>
    </w:pPr>
  </w:style>
  <w:style w:type="numbering" w:customStyle="1" w:styleId="WW8Num37">
    <w:name w:val="WW8Num37"/>
    <w:basedOn w:val="Bezlisty"/>
    <w:rsid w:val="008134FE"/>
    <w:pPr>
      <w:numPr>
        <w:numId w:val="30"/>
      </w:numPr>
    </w:pPr>
  </w:style>
  <w:style w:type="numbering" w:customStyle="1" w:styleId="WW8Num31">
    <w:name w:val="WW8Num31"/>
    <w:basedOn w:val="Bezlisty"/>
    <w:rsid w:val="008134FE"/>
    <w:pPr>
      <w:numPr>
        <w:numId w:val="31"/>
      </w:numPr>
    </w:pPr>
  </w:style>
  <w:style w:type="numbering" w:customStyle="1" w:styleId="WW8Num2">
    <w:name w:val="WW8Num2"/>
    <w:basedOn w:val="Bezlisty"/>
    <w:rsid w:val="008134FE"/>
    <w:pPr>
      <w:numPr>
        <w:numId w:val="32"/>
      </w:numPr>
    </w:pPr>
  </w:style>
  <w:style w:type="numbering" w:customStyle="1" w:styleId="WW8Num7">
    <w:name w:val="WW8Num7"/>
    <w:basedOn w:val="Bezlisty"/>
    <w:rsid w:val="008134FE"/>
    <w:pPr>
      <w:numPr>
        <w:numId w:val="33"/>
      </w:numPr>
    </w:pPr>
  </w:style>
  <w:style w:type="numbering" w:customStyle="1" w:styleId="WW8Num24">
    <w:name w:val="WW8Num24"/>
    <w:basedOn w:val="Bezlisty"/>
    <w:rsid w:val="008134FE"/>
    <w:pPr>
      <w:numPr>
        <w:numId w:val="34"/>
      </w:numPr>
    </w:pPr>
  </w:style>
  <w:style w:type="numbering" w:customStyle="1" w:styleId="WW8Num19">
    <w:name w:val="WW8Num19"/>
    <w:basedOn w:val="Bezlisty"/>
    <w:rsid w:val="008134FE"/>
    <w:pPr>
      <w:numPr>
        <w:numId w:val="35"/>
      </w:numPr>
    </w:pPr>
  </w:style>
  <w:style w:type="numbering" w:customStyle="1" w:styleId="WW8Num38">
    <w:name w:val="WW8Num38"/>
    <w:basedOn w:val="Bezlisty"/>
    <w:rsid w:val="008134FE"/>
    <w:pPr>
      <w:numPr>
        <w:numId w:val="36"/>
      </w:numPr>
    </w:pPr>
  </w:style>
  <w:style w:type="numbering" w:customStyle="1" w:styleId="WW8Num5">
    <w:name w:val="WW8Num5"/>
    <w:basedOn w:val="Bezlisty"/>
    <w:rsid w:val="008134FE"/>
    <w:pPr>
      <w:numPr>
        <w:numId w:val="37"/>
      </w:numPr>
    </w:pPr>
  </w:style>
  <w:style w:type="numbering" w:customStyle="1" w:styleId="WW8Num41">
    <w:name w:val="WW8Num41"/>
    <w:basedOn w:val="Bezlisty"/>
    <w:rsid w:val="008134FE"/>
    <w:pPr>
      <w:numPr>
        <w:numId w:val="38"/>
      </w:numPr>
    </w:pPr>
  </w:style>
  <w:style w:type="numbering" w:customStyle="1" w:styleId="WW8Num46">
    <w:name w:val="WW8Num46"/>
    <w:basedOn w:val="Bezlisty"/>
    <w:rsid w:val="008134FE"/>
    <w:pPr>
      <w:numPr>
        <w:numId w:val="39"/>
      </w:numPr>
    </w:pPr>
  </w:style>
  <w:style w:type="numbering" w:customStyle="1" w:styleId="WW8Num18">
    <w:name w:val="WW8Num18"/>
    <w:basedOn w:val="Bezlisty"/>
    <w:rsid w:val="008134FE"/>
    <w:pPr>
      <w:numPr>
        <w:numId w:val="40"/>
      </w:numPr>
    </w:pPr>
  </w:style>
  <w:style w:type="numbering" w:customStyle="1" w:styleId="WW8Num25">
    <w:name w:val="WW8Num25"/>
    <w:basedOn w:val="Bezlisty"/>
    <w:rsid w:val="008134FE"/>
    <w:pPr>
      <w:numPr>
        <w:numId w:val="41"/>
      </w:numPr>
    </w:pPr>
  </w:style>
  <w:style w:type="numbering" w:customStyle="1" w:styleId="WW8Num29">
    <w:name w:val="WW8Num29"/>
    <w:basedOn w:val="Bezlisty"/>
    <w:rsid w:val="008134FE"/>
    <w:pPr>
      <w:numPr>
        <w:numId w:val="42"/>
      </w:numPr>
    </w:pPr>
  </w:style>
  <w:style w:type="numbering" w:customStyle="1" w:styleId="WW8Num35">
    <w:name w:val="WW8Num35"/>
    <w:basedOn w:val="Bezlisty"/>
    <w:rsid w:val="008134FE"/>
    <w:pPr>
      <w:numPr>
        <w:numId w:val="43"/>
      </w:numPr>
    </w:pPr>
  </w:style>
  <w:style w:type="numbering" w:customStyle="1" w:styleId="WW8Num45">
    <w:name w:val="WW8Num45"/>
    <w:basedOn w:val="Bezlisty"/>
    <w:rsid w:val="008134FE"/>
    <w:pPr>
      <w:numPr>
        <w:numId w:val="44"/>
      </w:numPr>
    </w:pPr>
  </w:style>
  <w:style w:type="numbering" w:customStyle="1" w:styleId="WW8Num6">
    <w:name w:val="WW8Num6"/>
    <w:basedOn w:val="Bezlisty"/>
    <w:rsid w:val="008134FE"/>
    <w:pPr>
      <w:numPr>
        <w:numId w:val="45"/>
      </w:numPr>
    </w:pPr>
  </w:style>
  <w:style w:type="numbering" w:customStyle="1" w:styleId="WW8Num9">
    <w:name w:val="WW8Num9"/>
    <w:basedOn w:val="Bezlisty"/>
    <w:rsid w:val="008134FE"/>
    <w:pPr>
      <w:numPr>
        <w:numId w:val="46"/>
      </w:numPr>
    </w:pPr>
  </w:style>
  <w:style w:type="numbering" w:customStyle="1" w:styleId="WW8Num30">
    <w:name w:val="WW8Num30"/>
    <w:basedOn w:val="Bezlisty"/>
    <w:rsid w:val="008134FE"/>
    <w:pPr>
      <w:numPr>
        <w:numId w:val="47"/>
      </w:numPr>
    </w:pPr>
  </w:style>
  <w:style w:type="numbering" w:customStyle="1" w:styleId="WW8Num11">
    <w:name w:val="WW8Num11"/>
    <w:basedOn w:val="Bezlisty"/>
    <w:rsid w:val="008134FE"/>
    <w:pPr>
      <w:numPr>
        <w:numId w:val="48"/>
      </w:numPr>
    </w:pPr>
  </w:style>
  <w:style w:type="numbering" w:customStyle="1" w:styleId="WW8Num3">
    <w:name w:val="WW8Num3"/>
    <w:basedOn w:val="Bezlisty"/>
    <w:rsid w:val="008134FE"/>
    <w:pPr>
      <w:numPr>
        <w:numId w:val="49"/>
      </w:numPr>
    </w:pPr>
  </w:style>
  <w:style w:type="numbering" w:customStyle="1" w:styleId="WW8Num28">
    <w:name w:val="WW8Num28"/>
    <w:basedOn w:val="Bezlisty"/>
    <w:rsid w:val="008134FE"/>
    <w:pPr>
      <w:numPr>
        <w:numId w:val="50"/>
      </w:numPr>
    </w:pPr>
  </w:style>
  <w:style w:type="character" w:styleId="Uwydatnienie">
    <w:name w:val="Emphasis"/>
    <w:qFormat/>
    <w:rsid w:val="008134FE"/>
    <w:rPr>
      <w:i/>
      <w:iCs/>
    </w:rPr>
  </w:style>
  <w:style w:type="numbering" w:customStyle="1" w:styleId="WW8Num89">
    <w:name w:val="WW8Num89"/>
    <w:basedOn w:val="Bezlisty"/>
    <w:rsid w:val="008134FE"/>
    <w:pPr>
      <w:numPr>
        <w:numId w:val="69"/>
      </w:numPr>
    </w:pPr>
  </w:style>
  <w:style w:type="numbering" w:customStyle="1" w:styleId="WW8Num74">
    <w:name w:val="WW8Num74"/>
    <w:basedOn w:val="Bezlisty"/>
    <w:rsid w:val="008134FE"/>
    <w:pPr>
      <w:numPr>
        <w:numId w:val="70"/>
      </w:numPr>
    </w:pPr>
  </w:style>
  <w:style w:type="numbering" w:customStyle="1" w:styleId="WW8Num39">
    <w:name w:val="WW8Num39"/>
    <w:basedOn w:val="Bezlisty"/>
    <w:rsid w:val="008134FE"/>
    <w:pPr>
      <w:numPr>
        <w:numId w:val="71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34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4FE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4FE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ortalzp.pl/kody-cpv/szczegoly/przetwory-spozywcze-homogenizowane-86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6002</Words>
  <Characters>36014</Characters>
  <Application>Microsoft Office Word</Application>
  <DocSecurity>0</DocSecurity>
  <Lines>300</Lines>
  <Paragraphs>83</Paragraphs>
  <ScaleCrop>false</ScaleCrop>
  <Company/>
  <LinksUpToDate>false</LinksUpToDate>
  <CharactersWithSpaces>41933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Hałabuda Olga</dc:creator>
  <cp:keywords/>
  <dc:description/>
  <cp:lastModifiedBy>Hałabuda Olga</cp:lastModifiedBy>
  <cp:revision>2</cp:revision>
  <dcterms:created xsi:type="dcterms:W3CDTF">2026-02-04T15:08:00Z</dcterms:created>
  <dcterms:modified xsi:type="dcterms:W3CDTF">2026-02-04T15:08:00Z</dcterms:modified>
</cp:coreProperties>
</file>